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B6192E" w:rsidRDefault="00A26F58" w:rsidP="001F1DAF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</w:p>
    <w:p w14:paraId="43F6D40B" w14:textId="0346ED96" w:rsidR="00C52537" w:rsidRPr="00BB0ECD" w:rsidRDefault="00F12823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bookmarkStart w:id="1" w:name="_Hlk536435736"/>
      <w:bookmarkEnd w:id="0"/>
      <w:r>
        <w:rPr>
          <w:rFonts w:cs="Calibri"/>
          <w:b/>
          <w:bCs/>
          <w:sz w:val="24"/>
          <w:szCs w:val="24"/>
        </w:rPr>
        <w:t xml:space="preserve">Dostawa </w:t>
      </w:r>
      <w:r w:rsidR="009B058E">
        <w:rPr>
          <w:rFonts w:cs="Calibri"/>
          <w:b/>
          <w:bCs/>
          <w:sz w:val="24"/>
          <w:szCs w:val="24"/>
        </w:rPr>
        <w:t>kajaków i rowerów wodnych</w:t>
      </w:r>
    </w:p>
    <w:p w14:paraId="2FD9C5EE" w14:textId="77777777" w:rsidR="00BB0ECD" w:rsidRDefault="00BB0ECD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371C19" w14:textId="77777777" w:rsidR="00FA4AC1" w:rsidRPr="00FA4AC1" w:rsidRDefault="0082201C" w:rsidP="00FA4AC1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 xml:space="preserve">Zamówienie opisane w niniejszym Zapytaniu Ofertowym realizowane jest w ramach projektu </w:t>
      </w:r>
      <w:bookmarkEnd w:id="1"/>
      <w:r w:rsidR="00FA4AC1" w:rsidRPr="00FA4AC1">
        <w:rPr>
          <w:rFonts w:asciiTheme="minorHAnsi" w:hAnsiTheme="minorHAnsi" w:cstheme="minorHAnsi"/>
          <w:sz w:val="24"/>
          <w:szCs w:val="24"/>
        </w:rPr>
        <w:t>Dywersyfikacja zakresu prowadzonej działalności o wynajem sprzętu rekreacyjnego</w:t>
      </w:r>
    </w:p>
    <w:p w14:paraId="08C79E41" w14:textId="79763CFB" w:rsidR="00DE1469" w:rsidRDefault="00FA4AC1" w:rsidP="00FA4AC1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A4AC1">
        <w:rPr>
          <w:rFonts w:asciiTheme="minorHAnsi" w:hAnsiTheme="minorHAnsi" w:cstheme="minorHAnsi"/>
          <w:sz w:val="24"/>
          <w:szCs w:val="24"/>
        </w:rPr>
        <w:t>w województwie małopolskim (region nr 3)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B40FA75" w14:textId="77777777" w:rsidR="00EB1850" w:rsidRPr="007604B5" w:rsidRDefault="00EB1850" w:rsidP="001F1DAF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1F1DAF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B6192E" w:rsidRDefault="00892EAA" w:rsidP="001F1DAF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65811C54" w14:textId="17FDC918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Nazwa: </w:t>
      </w:r>
      <w:r w:rsidR="00404409">
        <w:rPr>
          <w:rFonts w:cs="Calibri"/>
          <w:sz w:val="24"/>
          <w:szCs w:val="24"/>
        </w:rPr>
        <w:t xml:space="preserve">Agencja Turystyczna Perfect-Travel </w:t>
      </w:r>
      <w:r w:rsidR="00B57510">
        <w:rPr>
          <w:rFonts w:cs="Calibri"/>
          <w:sz w:val="24"/>
          <w:szCs w:val="24"/>
        </w:rPr>
        <w:t xml:space="preserve">s.c. </w:t>
      </w:r>
      <w:r w:rsidR="00EA6A0F">
        <w:rPr>
          <w:rFonts w:cs="Calibri"/>
          <w:sz w:val="24"/>
          <w:szCs w:val="24"/>
        </w:rPr>
        <w:t xml:space="preserve">Mariusz Krzystek, Sabina </w:t>
      </w:r>
      <w:proofErr w:type="spellStart"/>
      <w:r w:rsidR="00EA6A0F">
        <w:rPr>
          <w:rFonts w:cs="Calibri"/>
          <w:sz w:val="24"/>
          <w:szCs w:val="24"/>
        </w:rPr>
        <w:t>Mądracka</w:t>
      </w:r>
      <w:proofErr w:type="spellEnd"/>
    </w:p>
    <w:p w14:paraId="2528B4A2" w14:textId="0AD7454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Adres siedziby: </w:t>
      </w:r>
      <w:r w:rsidR="0084678E">
        <w:rPr>
          <w:rFonts w:cs="Calibri"/>
          <w:sz w:val="24"/>
          <w:szCs w:val="24"/>
        </w:rPr>
        <w:t xml:space="preserve">ul. </w:t>
      </w:r>
      <w:r w:rsidR="0084678E" w:rsidRPr="0084678E">
        <w:rPr>
          <w:rFonts w:cs="Calibri"/>
          <w:sz w:val="24"/>
          <w:szCs w:val="24"/>
        </w:rPr>
        <w:t>Adama Mickiewicza</w:t>
      </w:r>
      <w:r w:rsidR="0084678E">
        <w:rPr>
          <w:rFonts w:cs="Calibri"/>
          <w:sz w:val="24"/>
          <w:szCs w:val="24"/>
        </w:rPr>
        <w:t xml:space="preserve"> 17, </w:t>
      </w:r>
      <w:r w:rsidR="002606D2" w:rsidRPr="002606D2">
        <w:rPr>
          <w:rFonts w:cs="Calibri"/>
          <w:sz w:val="24"/>
          <w:szCs w:val="24"/>
        </w:rPr>
        <w:t>34-130</w:t>
      </w:r>
      <w:r w:rsidR="002606D2">
        <w:rPr>
          <w:rFonts w:cs="Calibri"/>
          <w:sz w:val="24"/>
          <w:szCs w:val="24"/>
        </w:rPr>
        <w:t xml:space="preserve"> </w:t>
      </w:r>
      <w:r w:rsidR="006E0E70" w:rsidRPr="006E0E70">
        <w:rPr>
          <w:rFonts w:cs="Calibri"/>
          <w:sz w:val="24"/>
          <w:szCs w:val="24"/>
        </w:rPr>
        <w:t>Kalwaria Zebrzydowska</w:t>
      </w:r>
    </w:p>
    <w:p w14:paraId="25A676D5" w14:textId="2AD3C01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NIP: </w:t>
      </w:r>
      <w:r w:rsidR="006E0E70" w:rsidRPr="006E0E70">
        <w:rPr>
          <w:rFonts w:cs="Calibri"/>
          <w:sz w:val="24"/>
          <w:szCs w:val="24"/>
        </w:rPr>
        <w:t>5512618616</w:t>
      </w:r>
    </w:p>
    <w:p w14:paraId="7E2983E5" w14:textId="4386C06B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REGON: </w:t>
      </w:r>
      <w:r w:rsidR="006E0E70" w:rsidRPr="006E0E70">
        <w:rPr>
          <w:rFonts w:cs="Calibri"/>
          <w:sz w:val="24"/>
          <w:szCs w:val="24"/>
        </w:rPr>
        <w:t>123035888</w:t>
      </w:r>
    </w:p>
    <w:p w14:paraId="19B5E314" w14:textId="66199D14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7077D7">
        <w:rPr>
          <w:rFonts w:cs="Calibri"/>
          <w:sz w:val="24"/>
          <w:szCs w:val="24"/>
        </w:rPr>
        <w:t xml:space="preserve">Numer telefonu: </w:t>
      </w:r>
      <w:r w:rsidR="005B5AB0" w:rsidRPr="005B5AB0">
        <w:rPr>
          <w:rFonts w:cs="Calibri"/>
          <w:sz w:val="24"/>
          <w:szCs w:val="24"/>
        </w:rPr>
        <w:t>604442873</w:t>
      </w:r>
    </w:p>
    <w:p w14:paraId="71D5258B" w14:textId="5BEA3380" w:rsidR="007077D7" w:rsidRPr="007077D7" w:rsidRDefault="007077D7" w:rsidP="001F1DA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2" w:name="_Hlk535253727"/>
      <w:r w:rsidRPr="007077D7">
        <w:rPr>
          <w:rFonts w:cs="Calibri"/>
          <w:sz w:val="24"/>
          <w:szCs w:val="24"/>
        </w:rPr>
        <w:t xml:space="preserve">Adres poczty elektronicznej: </w:t>
      </w:r>
      <w:bookmarkEnd w:id="2"/>
      <w:r w:rsidR="005B5AB0">
        <w:rPr>
          <w:rFonts w:cs="Calibri"/>
          <w:sz w:val="24"/>
          <w:szCs w:val="24"/>
        </w:rPr>
        <w:fldChar w:fldCharType="begin"/>
      </w:r>
      <w:r w:rsidR="005B5AB0">
        <w:rPr>
          <w:rFonts w:cs="Calibri"/>
          <w:sz w:val="24"/>
          <w:szCs w:val="24"/>
        </w:rPr>
        <w:instrText>HYPERLINK "mailto:</w:instrText>
      </w:r>
      <w:r w:rsidR="005B5AB0" w:rsidRPr="005B5AB0">
        <w:rPr>
          <w:rFonts w:cs="Calibri"/>
          <w:sz w:val="24"/>
          <w:szCs w:val="24"/>
        </w:rPr>
        <w:instrText>perfecttravelsc@gmail.com</w:instrText>
      </w:r>
      <w:r w:rsidR="005B5AB0">
        <w:rPr>
          <w:rFonts w:cs="Calibri"/>
          <w:sz w:val="24"/>
          <w:szCs w:val="24"/>
        </w:rPr>
        <w:instrText>"</w:instrText>
      </w:r>
      <w:r w:rsidR="005B5AB0">
        <w:rPr>
          <w:rFonts w:cs="Calibri"/>
          <w:sz w:val="24"/>
          <w:szCs w:val="24"/>
        </w:rPr>
      </w:r>
      <w:r w:rsidR="005B5AB0">
        <w:rPr>
          <w:rFonts w:cs="Calibri"/>
          <w:sz w:val="24"/>
          <w:szCs w:val="24"/>
        </w:rPr>
        <w:fldChar w:fldCharType="separate"/>
      </w:r>
      <w:r w:rsidR="005B5AB0" w:rsidRPr="00F57CED">
        <w:rPr>
          <w:rStyle w:val="Hipercze"/>
          <w:rFonts w:cs="Calibri"/>
          <w:sz w:val="24"/>
          <w:szCs w:val="24"/>
        </w:rPr>
        <w:t>perfecttravelsc@gmail.com</w:t>
      </w:r>
      <w:r w:rsidR="005B5AB0">
        <w:rPr>
          <w:rFonts w:cs="Calibri"/>
          <w:sz w:val="24"/>
          <w:szCs w:val="24"/>
        </w:rPr>
        <w:fldChar w:fldCharType="end"/>
      </w:r>
      <w:r w:rsidR="005B5AB0">
        <w:rPr>
          <w:rFonts w:cs="Calibri"/>
          <w:sz w:val="24"/>
          <w:szCs w:val="24"/>
        </w:rPr>
        <w:t xml:space="preserve"> </w:t>
      </w:r>
      <w:r w:rsidRPr="007077D7">
        <w:rPr>
          <w:rFonts w:cs="Calibri"/>
          <w:sz w:val="24"/>
          <w:szCs w:val="24"/>
        </w:rPr>
        <w:t xml:space="preserve"> </w:t>
      </w:r>
    </w:p>
    <w:p w14:paraId="3299E325" w14:textId="77777777" w:rsidR="00670EB2" w:rsidRPr="00670EB2" w:rsidRDefault="00670EB2" w:rsidP="001F1DAF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1F1DAF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2D33320F" w14:textId="2365DAFB" w:rsidR="001900C9" w:rsidRDefault="00627846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305B0665" w14:textId="77777777" w:rsidR="0068039F" w:rsidRDefault="0068039F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6C4B15F3" w14:textId="77777777" w:rsidR="008351C4" w:rsidRDefault="008351C4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6E410DAC" w14:textId="77777777" w:rsidR="008351C4" w:rsidRPr="001900C9" w:rsidRDefault="008351C4" w:rsidP="001F1DAF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B6192E" w:rsidRDefault="007145A8" w:rsidP="001F1DAF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B6192E" w:rsidRDefault="0051213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6830DEC0" w14:textId="3C7FB33B" w:rsidR="005E7DA8" w:rsidRDefault="00015C81" w:rsidP="001F1DAF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 w:rsidR="008608E6">
        <w:rPr>
          <w:rFonts w:cs="Calibri"/>
          <w:sz w:val="24"/>
          <w:szCs w:val="24"/>
        </w:rPr>
        <w:t>jest dostawa</w:t>
      </w:r>
      <w:r w:rsidR="00D60413">
        <w:rPr>
          <w:rFonts w:cs="Calibri"/>
          <w:sz w:val="24"/>
          <w:szCs w:val="24"/>
        </w:rPr>
        <w:t xml:space="preserve"> </w:t>
      </w:r>
      <w:r w:rsidR="004602C8">
        <w:rPr>
          <w:rFonts w:cs="Calibri"/>
          <w:sz w:val="24"/>
          <w:szCs w:val="24"/>
        </w:rPr>
        <w:t xml:space="preserve">10 kajaków, </w:t>
      </w:r>
      <w:r w:rsidR="001A378A">
        <w:rPr>
          <w:rFonts w:cs="Calibri"/>
          <w:sz w:val="24"/>
          <w:szCs w:val="24"/>
        </w:rPr>
        <w:t xml:space="preserve">14 rowerów wodnych </w:t>
      </w:r>
      <w:r w:rsidR="00192C70">
        <w:rPr>
          <w:rFonts w:cs="Calibri"/>
          <w:sz w:val="24"/>
          <w:szCs w:val="24"/>
        </w:rPr>
        <w:t xml:space="preserve">napędzanych siłą mięśni i </w:t>
      </w:r>
      <w:r w:rsidR="00272BA1">
        <w:rPr>
          <w:rFonts w:cs="Calibri"/>
          <w:sz w:val="24"/>
          <w:szCs w:val="24"/>
        </w:rPr>
        <w:t>8 rowerów wodnych elektrycznych.</w:t>
      </w:r>
    </w:p>
    <w:p w14:paraId="079E3EFC" w14:textId="3BED6682" w:rsidR="00272BA1" w:rsidRDefault="00795CC8" w:rsidP="00D42F6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Zamówieni</w:t>
      </w:r>
      <w:r w:rsidR="006755BA">
        <w:rPr>
          <w:rFonts w:cs="Calibri"/>
          <w:sz w:val="24"/>
          <w:szCs w:val="24"/>
        </w:rPr>
        <w:t xml:space="preserve">e podzielone jest na </w:t>
      </w:r>
      <w:r w:rsidR="009C3365">
        <w:rPr>
          <w:rFonts w:cs="Calibri"/>
          <w:sz w:val="24"/>
          <w:szCs w:val="24"/>
        </w:rPr>
        <w:t>siedem</w:t>
      </w:r>
      <w:r w:rsidR="006755BA">
        <w:rPr>
          <w:rFonts w:cs="Calibri"/>
          <w:sz w:val="24"/>
          <w:szCs w:val="24"/>
        </w:rPr>
        <w:t xml:space="preserve"> części</w:t>
      </w:r>
      <w:r w:rsidR="001E4C1E">
        <w:rPr>
          <w:rFonts w:cs="Calibri"/>
          <w:sz w:val="24"/>
          <w:szCs w:val="24"/>
        </w:rPr>
        <w:t>:</w:t>
      </w:r>
    </w:p>
    <w:p w14:paraId="5D10F0F4" w14:textId="6E7DD6CB" w:rsidR="00BD4385" w:rsidRPr="00BD4385" w:rsidRDefault="00BD4385" w:rsidP="00BD438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część 1 pod nazwą Dostawa </w:t>
      </w:r>
      <w:r w:rsidRPr="00BD4385">
        <w:rPr>
          <w:rFonts w:cs="Calibri"/>
          <w:sz w:val="24"/>
          <w:szCs w:val="24"/>
        </w:rPr>
        <w:t>10 kajaków – kajaki powinny być co najmniej 2-osobowe, mieć długość minimum 4 150 mm, szerokość minimum 750 mm, wysokość burty minimum 320 mm, obciążenie 250 kg, powinny być wykonane z polietylenu, powinny posiadać luk bagażowy z zamykaną pokrywą i przy każdym siedzeniu uchwyt na puszkę lub butelkę, powinny być wyposażone w rączki do transportu, dwa wiosła, dwie kamizelki i bakistę;</w:t>
      </w:r>
    </w:p>
    <w:p w14:paraId="6DF8A2DE" w14:textId="76FB643D" w:rsidR="00BD4385" w:rsidRPr="00BD4385" w:rsidRDefault="00BD4385" w:rsidP="00BD438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D4385">
        <w:rPr>
          <w:rFonts w:cs="Calibri"/>
          <w:sz w:val="24"/>
          <w:szCs w:val="24"/>
        </w:rPr>
        <w:t xml:space="preserve">część </w:t>
      </w:r>
      <w:r>
        <w:rPr>
          <w:rFonts w:cs="Calibri"/>
          <w:sz w:val="24"/>
          <w:szCs w:val="24"/>
        </w:rPr>
        <w:t>2</w:t>
      </w:r>
      <w:r w:rsidRPr="00BD4385">
        <w:rPr>
          <w:rFonts w:cs="Calibri"/>
          <w:sz w:val="24"/>
          <w:szCs w:val="24"/>
        </w:rPr>
        <w:t xml:space="preserve"> pod nazwą Dostawa 4 rower</w:t>
      </w:r>
      <w:r>
        <w:rPr>
          <w:rFonts w:cs="Calibri"/>
          <w:sz w:val="24"/>
          <w:szCs w:val="24"/>
        </w:rPr>
        <w:t>ów</w:t>
      </w:r>
      <w:r w:rsidRPr="00BD4385">
        <w:rPr>
          <w:rFonts w:cs="Calibri"/>
          <w:sz w:val="24"/>
          <w:szCs w:val="24"/>
        </w:rPr>
        <w:t xml:space="preserve"> wodn</w:t>
      </w:r>
      <w:r>
        <w:rPr>
          <w:rFonts w:cs="Calibri"/>
          <w:sz w:val="24"/>
          <w:szCs w:val="24"/>
        </w:rPr>
        <w:t>ych</w:t>
      </w:r>
      <w:r w:rsidRPr="00BD4385">
        <w:rPr>
          <w:rFonts w:cs="Calibri"/>
          <w:sz w:val="24"/>
          <w:szCs w:val="24"/>
        </w:rPr>
        <w:t xml:space="preserve"> napędzan</w:t>
      </w:r>
      <w:r>
        <w:rPr>
          <w:rFonts w:cs="Calibri"/>
          <w:sz w:val="24"/>
          <w:szCs w:val="24"/>
        </w:rPr>
        <w:t>ych</w:t>
      </w:r>
      <w:r w:rsidRPr="00BD4385">
        <w:rPr>
          <w:rFonts w:cs="Calibri"/>
          <w:sz w:val="24"/>
          <w:szCs w:val="24"/>
        </w:rPr>
        <w:t xml:space="preserve"> siłą mięśni</w:t>
      </w:r>
      <w:r w:rsidR="00230DBF">
        <w:rPr>
          <w:rFonts w:cs="Calibri"/>
          <w:sz w:val="24"/>
          <w:szCs w:val="24"/>
        </w:rPr>
        <w:t xml:space="preserve"> - I</w:t>
      </w:r>
      <w:r w:rsidRPr="00BD4385">
        <w:rPr>
          <w:rFonts w:cs="Calibri"/>
          <w:sz w:val="24"/>
          <w:szCs w:val="24"/>
        </w:rPr>
        <w:t xml:space="preserve"> – rowery powinny mieć 4 miejsca siedzące, długość minimum 415 cm, szerokość minimum 160 cm, obciążenie 450 kg, powinny być wykonane z poliestru lub polietylenu, powinny być wyposażone w baldachim składany; powinny mieć obniżony pokład w części rufowej i rączkę pośrodku na rufie; pokład rufowy powinien być ścięty pod kątem do lustra wody; powinny posiadać trzy miejsca na napoje w kopule przykrywającej napęd rowerka wodnego; </w:t>
      </w:r>
      <w:r w:rsidR="0007324A">
        <w:rPr>
          <w:rFonts w:cs="Calibri"/>
          <w:sz w:val="24"/>
          <w:szCs w:val="24"/>
        </w:rPr>
        <w:t>rowery powinny być wyposażone w cztery kamizelki;</w:t>
      </w:r>
      <w:r w:rsidRPr="00BD4385">
        <w:rPr>
          <w:rFonts w:cs="Calibri"/>
          <w:sz w:val="24"/>
          <w:szCs w:val="24"/>
        </w:rPr>
        <w:t xml:space="preserve"> </w:t>
      </w:r>
    </w:p>
    <w:p w14:paraId="768D23DE" w14:textId="0BC671FA" w:rsidR="00BD4385" w:rsidRPr="00BD4385" w:rsidRDefault="0007324A" w:rsidP="00BD438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7324A">
        <w:rPr>
          <w:rFonts w:cs="Calibri"/>
          <w:sz w:val="24"/>
          <w:szCs w:val="24"/>
        </w:rPr>
        <w:t xml:space="preserve">część </w:t>
      </w:r>
      <w:r>
        <w:rPr>
          <w:rFonts w:cs="Calibri"/>
          <w:sz w:val="24"/>
          <w:szCs w:val="24"/>
        </w:rPr>
        <w:t>3</w:t>
      </w:r>
      <w:r w:rsidRPr="0007324A">
        <w:rPr>
          <w:rFonts w:cs="Calibri"/>
          <w:sz w:val="24"/>
          <w:szCs w:val="24"/>
        </w:rPr>
        <w:t xml:space="preserve"> pod nazwą Dostawa</w:t>
      </w:r>
      <w:r w:rsidR="00BD4385" w:rsidRPr="00BD4385">
        <w:rPr>
          <w:rFonts w:cs="Calibri"/>
          <w:sz w:val="24"/>
          <w:szCs w:val="24"/>
        </w:rPr>
        <w:t xml:space="preserve"> 4 rower</w:t>
      </w:r>
      <w:r>
        <w:rPr>
          <w:rFonts w:cs="Calibri"/>
          <w:sz w:val="24"/>
          <w:szCs w:val="24"/>
        </w:rPr>
        <w:t>ów</w:t>
      </w:r>
      <w:r w:rsidR="00BD4385" w:rsidRPr="00BD4385">
        <w:rPr>
          <w:rFonts w:cs="Calibri"/>
          <w:sz w:val="24"/>
          <w:szCs w:val="24"/>
        </w:rPr>
        <w:t xml:space="preserve"> wodn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napędzan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siłą mięśni</w:t>
      </w:r>
      <w:r w:rsidR="00230DBF">
        <w:rPr>
          <w:rFonts w:cs="Calibri"/>
          <w:sz w:val="24"/>
          <w:szCs w:val="24"/>
        </w:rPr>
        <w:t xml:space="preserve"> - II</w:t>
      </w:r>
      <w:r w:rsidR="00BD4385" w:rsidRPr="00BD4385">
        <w:rPr>
          <w:rFonts w:cs="Calibri"/>
          <w:sz w:val="24"/>
          <w:szCs w:val="24"/>
        </w:rPr>
        <w:t xml:space="preserve"> – rowery powinny mieć 4 miejsc siedzących, długość minimum 380 cm, szerokość minimum 160 cm, obciążenie 400 kg, powinny być wykonane z poliestru lub polietylenu, powinny być wyposażone w baldachim składany; powinny posiadać w tylnej części pokładu mały brodzik z relingami dookoła; </w:t>
      </w:r>
      <w:r w:rsidRPr="0007324A">
        <w:rPr>
          <w:rFonts w:cs="Calibri"/>
          <w:sz w:val="24"/>
          <w:szCs w:val="24"/>
        </w:rPr>
        <w:t>rowery powinny być wyposażone w cztery kamizelki;</w:t>
      </w:r>
    </w:p>
    <w:p w14:paraId="1FA5FA5B" w14:textId="7A98506F" w:rsidR="00BD4385" w:rsidRPr="00024EA5" w:rsidRDefault="00024EA5" w:rsidP="00024E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24EA5">
        <w:rPr>
          <w:rFonts w:cs="Calibri"/>
          <w:sz w:val="24"/>
          <w:szCs w:val="24"/>
        </w:rPr>
        <w:t xml:space="preserve">część </w:t>
      </w:r>
      <w:r>
        <w:rPr>
          <w:rFonts w:cs="Calibri"/>
          <w:sz w:val="24"/>
          <w:szCs w:val="24"/>
        </w:rPr>
        <w:t>4</w:t>
      </w:r>
      <w:r w:rsidRPr="00024EA5">
        <w:rPr>
          <w:rFonts w:cs="Calibri"/>
          <w:sz w:val="24"/>
          <w:szCs w:val="24"/>
        </w:rPr>
        <w:t xml:space="preserve"> pod nazwą Dostawa </w:t>
      </w:r>
      <w:r w:rsidR="00BD4385" w:rsidRPr="00BD4385">
        <w:rPr>
          <w:rFonts w:cs="Calibri"/>
          <w:sz w:val="24"/>
          <w:szCs w:val="24"/>
        </w:rPr>
        <w:t>3 rower</w:t>
      </w:r>
      <w:r>
        <w:rPr>
          <w:rFonts w:cs="Calibri"/>
          <w:sz w:val="24"/>
          <w:szCs w:val="24"/>
        </w:rPr>
        <w:t>ów</w:t>
      </w:r>
      <w:r w:rsidR="00BD4385" w:rsidRPr="00BD4385">
        <w:rPr>
          <w:rFonts w:cs="Calibri"/>
          <w:sz w:val="24"/>
          <w:szCs w:val="24"/>
        </w:rPr>
        <w:t xml:space="preserve"> wodn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napędzan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siłą mięśni </w:t>
      </w:r>
      <w:r w:rsidR="00230DBF">
        <w:rPr>
          <w:rFonts w:cs="Calibri"/>
          <w:sz w:val="24"/>
          <w:szCs w:val="24"/>
        </w:rPr>
        <w:t xml:space="preserve">– III </w:t>
      </w:r>
      <w:r w:rsidR="00BD4385" w:rsidRPr="00BD4385">
        <w:rPr>
          <w:rFonts w:cs="Calibri"/>
          <w:sz w:val="24"/>
          <w:szCs w:val="24"/>
        </w:rPr>
        <w:t xml:space="preserve">– rowery powinny mieć 4 miejsc siedzących, długość minimum 360 cm, szerokość </w:t>
      </w:r>
      <w:r w:rsidR="00BD4385" w:rsidRPr="00BD4385">
        <w:rPr>
          <w:rFonts w:cs="Calibri"/>
          <w:sz w:val="24"/>
          <w:szCs w:val="24"/>
        </w:rPr>
        <w:lastRenderedPageBreak/>
        <w:t xml:space="preserve">minimum 160 cm, obciążenie 350 kg, powinny być wykonane z poliestru lub polietylenu, powinny być wyposażone w baldachim składany, powinny posiadać w tylnej części pokładu mały brodzik z relingami dookoła; </w:t>
      </w:r>
      <w:r w:rsidRPr="0007324A">
        <w:rPr>
          <w:rFonts w:cs="Calibri"/>
          <w:sz w:val="24"/>
          <w:szCs w:val="24"/>
        </w:rPr>
        <w:t>rowery powinny być wyposażone w cztery kamizelki;</w:t>
      </w:r>
    </w:p>
    <w:p w14:paraId="3D822E87" w14:textId="2430F34C" w:rsidR="00BD4385" w:rsidRPr="00BD161B" w:rsidRDefault="00024EA5" w:rsidP="00BD161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24EA5">
        <w:rPr>
          <w:rFonts w:cs="Calibri"/>
          <w:sz w:val="24"/>
          <w:szCs w:val="24"/>
        </w:rPr>
        <w:t xml:space="preserve">część </w:t>
      </w:r>
      <w:r>
        <w:rPr>
          <w:rFonts w:cs="Calibri"/>
          <w:sz w:val="24"/>
          <w:szCs w:val="24"/>
        </w:rPr>
        <w:t>5</w:t>
      </w:r>
      <w:r w:rsidRPr="00024EA5">
        <w:rPr>
          <w:rFonts w:cs="Calibri"/>
          <w:sz w:val="24"/>
          <w:szCs w:val="24"/>
        </w:rPr>
        <w:t xml:space="preserve"> pod nazwą Dostawa </w:t>
      </w:r>
      <w:r w:rsidR="00BD4385" w:rsidRPr="00BD4385">
        <w:rPr>
          <w:rFonts w:cs="Calibri"/>
          <w:sz w:val="24"/>
          <w:szCs w:val="24"/>
        </w:rPr>
        <w:t>3 rower</w:t>
      </w:r>
      <w:r>
        <w:rPr>
          <w:rFonts w:cs="Calibri"/>
          <w:sz w:val="24"/>
          <w:szCs w:val="24"/>
        </w:rPr>
        <w:t>ów</w:t>
      </w:r>
      <w:r w:rsidR="00BD4385" w:rsidRPr="00BD4385">
        <w:rPr>
          <w:rFonts w:cs="Calibri"/>
          <w:sz w:val="24"/>
          <w:szCs w:val="24"/>
        </w:rPr>
        <w:t xml:space="preserve"> wodn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napędzan</w:t>
      </w:r>
      <w:r w:rsidR="00BD161B"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siłą mięśni </w:t>
      </w:r>
      <w:r w:rsidR="00230DBF">
        <w:rPr>
          <w:rFonts w:cs="Calibri"/>
          <w:sz w:val="24"/>
          <w:szCs w:val="24"/>
        </w:rPr>
        <w:t xml:space="preserve">– IV </w:t>
      </w:r>
      <w:r w:rsidR="00BD4385" w:rsidRPr="00BD4385">
        <w:rPr>
          <w:rFonts w:cs="Calibri"/>
          <w:sz w:val="24"/>
          <w:szCs w:val="24"/>
        </w:rPr>
        <w:t>– rowery powinny mieć 4 miejsc siedzących, długość minimum 330 cm, szerokość minimum 190 cm, obciążenie 400 kg, powinny być wykonane z poliestru lub polietylenu, powinny być wyposażone w baldachim składany, powinny być w kształcie łabędzia (1szt) kaczki (1szt) flaminga(1szt); rowery powinny mieć możliwość demontażu głów ptaków</w:t>
      </w:r>
      <w:r w:rsidR="00BD161B" w:rsidRPr="00BD4385">
        <w:rPr>
          <w:rFonts w:cs="Calibri"/>
          <w:sz w:val="24"/>
          <w:szCs w:val="24"/>
        </w:rPr>
        <w:t xml:space="preserve">; </w:t>
      </w:r>
      <w:r w:rsidR="00BD161B" w:rsidRPr="0007324A">
        <w:rPr>
          <w:rFonts w:cs="Calibri"/>
          <w:sz w:val="24"/>
          <w:szCs w:val="24"/>
        </w:rPr>
        <w:t>rowery powinny być wyposażone w cztery kamizelki;</w:t>
      </w:r>
    </w:p>
    <w:p w14:paraId="463FD718" w14:textId="44AAA00A" w:rsidR="00BD4385" w:rsidRPr="00BD4385" w:rsidRDefault="00BD161B" w:rsidP="00BD438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D161B">
        <w:rPr>
          <w:rFonts w:cs="Calibri"/>
          <w:sz w:val="24"/>
          <w:szCs w:val="24"/>
        </w:rPr>
        <w:t xml:space="preserve">część </w:t>
      </w:r>
      <w:r>
        <w:rPr>
          <w:rFonts w:cs="Calibri"/>
          <w:sz w:val="24"/>
          <w:szCs w:val="24"/>
        </w:rPr>
        <w:t>6</w:t>
      </w:r>
      <w:r w:rsidRPr="00BD161B">
        <w:rPr>
          <w:rFonts w:cs="Calibri"/>
          <w:sz w:val="24"/>
          <w:szCs w:val="24"/>
        </w:rPr>
        <w:t xml:space="preserve"> pod nazwą Dostawa</w:t>
      </w:r>
      <w:r w:rsidR="00BD4385" w:rsidRPr="00BD4385">
        <w:rPr>
          <w:rFonts w:cs="Calibri"/>
          <w:sz w:val="24"/>
          <w:szCs w:val="24"/>
        </w:rPr>
        <w:t xml:space="preserve"> 4 rower</w:t>
      </w:r>
      <w:r>
        <w:rPr>
          <w:rFonts w:cs="Calibri"/>
          <w:sz w:val="24"/>
          <w:szCs w:val="24"/>
        </w:rPr>
        <w:t>ów</w:t>
      </w:r>
      <w:r w:rsidR="00BD4385" w:rsidRPr="00BD4385">
        <w:rPr>
          <w:rFonts w:cs="Calibri"/>
          <w:sz w:val="24"/>
          <w:szCs w:val="24"/>
        </w:rPr>
        <w:t xml:space="preserve"> wodn</w:t>
      </w:r>
      <w:r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z napędem elektrycznym</w:t>
      </w:r>
      <w:r w:rsidR="00230DBF">
        <w:rPr>
          <w:rFonts w:cs="Calibri"/>
          <w:sz w:val="24"/>
          <w:szCs w:val="24"/>
        </w:rPr>
        <w:t xml:space="preserve"> - I</w:t>
      </w:r>
      <w:r w:rsidR="00BD4385" w:rsidRPr="00BD4385">
        <w:rPr>
          <w:rFonts w:cs="Calibri"/>
          <w:sz w:val="24"/>
          <w:szCs w:val="24"/>
        </w:rPr>
        <w:t xml:space="preserve"> - rowery powinny mieć co najmniej 4 miejsca siedzące, długość minimum 460 mm, szerokość minimum 160 cm, obciążenie 650 kg, powinny być wykonane z poliestru lub polietylenu, powinny posiadać silnik elektryczny co najmniej 85 </w:t>
      </w:r>
      <w:proofErr w:type="spellStart"/>
      <w:r w:rsidR="00BD4385" w:rsidRPr="00BD4385">
        <w:rPr>
          <w:rFonts w:cs="Calibri"/>
          <w:sz w:val="24"/>
          <w:szCs w:val="24"/>
        </w:rPr>
        <w:t>lbs</w:t>
      </w:r>
      <w:proofErr w:type="spellEnd"/>
      <w:r w:rsidR="00BD4385" w:rsidRPr="00BD4385">
        <w:rPr>
          <w:rFonts w:cs="Calibri"/>
          <w:sz w:val="24"/>
          <w:szCs w:val="24"/>
        </w:rPr>
        <w:t>, akumulator litowy o pojemności 200 Ah wraz z ładowarką; powinny posiadać schowek na akumulator w części środkowej; powinny posiadać z przodu drabinkę i poręcze na burtach oraz i bakistę; powinny posiadać trzy miejsca na napoje</w:t>
      </w:r>
      <w:r>
        <w:t xml:space="preserve">; </w:t>
      </w:r>
      <w:r w:rsidRPr="00BD161B">
        <w:rPr>
          <w:rFonts w:cs="Calibri"/>
          <w:sz w:val="24"/>
          <w:szCs w:val="24"/>
        </w:rPr>
        <w:t>rowery powinny być wyposażone w cztery kamizelki;</w:t>
      </w:r>
    </w:p>
    <w:p w14:paraId="4A740F00" w14:textId="7F355A56" w:rsidR="00BD4385" w:rsidRPr="00BD4385" w:rsidRDefault="00BD161B" w:rsidP="00BD438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D161B">
        <w:rPr>
          <w:rFonts w:cs="Calibri"/>
          <w:sz w:val="24"/>
          <w:szCs w:val="24"/>
        </w:rPr>
        <w:t xml:space="preserve">część </w:t>
      </w:r>
      <w:r w:rsidR="001B1433">
        <w:rPr>
          <w:rFonts w:cs="Calibri"/>
          <w:sz w:val="24"/>
          <w:szCs w:val="24"/>
        </w:rPr>
        <w:t>7</w:t>
      </w:r>
      <w:r w:rsidRPr="00BD161B">
        <w:rPr>
          <w:rFonts w:cs="Calibri"/>
          <w:sz w:val="24"/>
          <w:szCs w:val="24"/>
        </w:rPr>
        <w:t xml:space="preserve"> pod nazwą Dostawa </w:t>
      </w:r>
      <w:r w:rsidR="00BD4385" w:rsidRPr="00BD4385">
        <w:rPr>
          <w:rFonts w:cs="Calibri"/>
          <w:sz w:val="24"/>
          <w:szCs w:val="24"/>
        </w:rPr>
        <w:t>4 rower</w:t>
      </w:r>
      <w:r w:rsidR="001B1433">
        <w:rPr>
          <w:rFonts w:cs="Calibri"/>
          <w:sz w:val="24"/>
          <w:szCs w:val="24"/>
        </w:rPr>
        <w:t>ów</w:t>
      </w:r>
      <w:r w:rsidR="00BD4385" w:rsidRPr="00BD4385">
        <w:rPr>
          <w:rFonts w:cs="Calibri"/>
          <w:sz w:val="24"/>
          <w:szCs w:val="24"/>
        </w:rPr>
        <w:t xml:space="preserve"> wodn</w:t>
      </w:r>
      <w:r w:rsidR="001B1433">
        <w:rPr>
          <w:rFonts w:cs="Calibri"/>
          <w:sz w:val="24"/>
          <w:szCs w:val="24"/>
        </w:rPr>
        <w:t>ych</w:t>
      </w:r>
      <w:r w:rsidR="00BD4385" w:rsidRPr="00BD4385">
        <w:rPr>
          <w:rFonts w:cs="Calibri"/>
          <w:sz w:val="24"/>
          <w:szCs w:val="24"/>
        </w:rPr>
        <w:t xml:space="preserve"> z napędem elektrycznym</w:t>
      </w:r>
      <w:r w:rsidR="00230DBF">
        <w:rPr>
          <w:rFonts w:cs="Calibri"/>
          <w:sz w:val="24"/>
          <w:szCs w:val="24"/>
        </w:rPr>
        <w:t xml:space="preserve"> - II</w:t>
      </w:r>
      <w:r w:rsidR="00BD4385" w:rsidRPr="00BD4385">
        <w:rPr>
          <w:rFonts w:cs="Calibri"/>
          <w:sz w:val="24"/>
          <w:szCs w:val="24"/>
        </w:rPr>
        <w:t xml:space="preserve"> - rowery powinny mieć co najmniej 4 miejsca siedzące, długość minimum 460 mm, szerokość minimum 160 cm, obciążenie 650 kg, powinny być wykonane z poliestru lub polietylenu, powinny posiadać sztywny dach z panelami solarnymi do ładowania akumulatorów, powinny posiadać silnik elektryczny co najmniej 85 </w:t>
      </w:r>
      <w:proofErr w:type="spellStart"/>
      <w:r w:rsidR="00BD4385" w:rsidRPr="00BD4385">
        <w:rPr>
          <w:rFonts w:cs="Calibri"/>
          <w:sz w:val="24"/>
          <w:szCs w:val="24"/>
        </w:rPr>
        <w:t>lbs</w:t>
      </w:r>
      <w:proofErr w:type="spellEnd"/>
      <w:r w:rsidR="00BD4385" w:rsidRPr="00BD4385">
        <w:rPr>
          <w:rFonts w:cs="Calibri"/>
          <w:sz w:val="24"/>
          <w:szCs w:val="24"/>
        </w:rPr>
        <w:t xml:space="preserve">, z płynnym sterowaniem z manetką typu "wolant", akumulator litowy o pojemności 200 Ah wraz z ładowarką; powinny posiadać schowek na akumulator w części środkowej; powinny </w:t>
      </w:r>
      <w:r w:rsidR="00BD4385" w:rsidRPr="00BD4385">
        <w:rPr>
          <w:rFonts w:cs="Calibri"/>
          <w:sz w:val="24"/>
          <w:szCs w:val="24"/>
        </w:rPr>
        <w:lastRenderedPageBreak/>
        <w:t>posiadać z przodu drabinkę i poręcze na burtach oraz i bakistę; powinny posiadać trzy miejsca na napoje</w:t>
      </w:r>
      <w:r w:rsidR="001B1433">
        <w:t xml:space="preserve">; </w:t>
      </w:r>
      <w:r w:rsidR="001B1433" w:rsidRPr="001B1433">
        <w:rPr>
          <w:rFonts w:cs="Calibri"/>
          <w:sz w:val="24"/>
          <w:szCs w:val="24"/>
        </w:rPr>
        <w:t>rowery powinny być wyposażone w cztery kamizelki</w:t>
      </w:r>
      <w:r w:rsidR="00BD4385" w:rsidRPr="00BD4385">
        <w:rPr>
          <w:rFonts w:cs="Calibri"/>
          <w:sz w:val="24"/>
          <w:szCs w:val="24"/>
        </w:rPr>
        <w:t>.</w:t>
      </w:r>
    </w:p>
    <w:p w14:paraId="28718111" w14:textId="1EE38C01" w:rsidR="0078322F" w:rsidRPr="0078322F" w:rsidRDefault="00877B51" w:rsidP="001F1DAF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Rzeczy wskazane w pkt 2 należy</w:t>
      </w:r>
      <w:r w:rsidR="0078322F" w:rsidRPr="0078322F">
        <w:rPr>
          <w:rFonts w:cs="Calibri"/>
          <w:sz w:val="24"/>
          <w:szCs w:val="24"/>
        </w:rPr>
        <w:t xml:space="preserve"> dostarczyć pod adres siedziby Zamawiającego.</w:t>
      </w:r>
    </w:p>
    <w:p w14:paraId="7D463E12" w14:textId="796B6794" w:rsidR="00BD3991" w:rsidRDefault="00B96397" w:rsidP="001F1DAF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0C4D6D57" w14:textId="34CEDF79" w:rsidR="009B3673" w:rsidRDefault="009B3673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9B3673">
        <w:rPr>
          <w:rFonts w:cs="Calibri"/>
          <w:sz w:val="24"/>
          <w:szCs w:val="24"/>
        </w:rPr>
        <w:t>34000000-7 Sprzęt transportowy i produkty pomocnicze dla transportu</w:t>
      </w:r>
    </w:p>
    <w:p w14:paraId="1E1B282D" w14:textId="61C951C9" w:rsidR="009B3673" w:rsidRDefault="000B6EBF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0B6EBF">
        <w:rPr>
          <w:rFonts w:cs="Calibri"/>
          <w:sz w:val="24"/>
          <w:szCs w:val="24"/>
        </w:rPr>
        <w:t>34500000-2 Statki i łodzie</w:t>
      </w:r>
    </w:p>
    <w:p w14:paraId="32FE6902" w14:textId="7CCEE73A" w:rsidR="000B6EBF" w:rsidRDefault="000B6EBF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0B6EBF">
        <w:rPr>
          <w:rFonts w:cs="Calibri"/>
          <w:sz w:val="24"/>
          <w:szCs w:val="24"/>
        </w:rPr>
        <w:t>34520000-8 Łodzie</w:t>
      </w:r>
    </w:p>
    <w:p w14:paraId="40C18C3F" w14:textId="49D3A698" w:rsidR="000B6EBF" w:rsidRDefault="000B6EBF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0B6EBF">
        <w:rPr>
          <w:rFonts w:cs="Calibri"/>
          <w:sz w:val="24"/>
          <w:szCs w:val="24"/>
        </w:rPr>
        <w:t>34522000-2 Łodzie rekreacyjne i sportowe</w:t>
      </w:r>
    </w:p>
    <w:p w14:paraId="54DB3606" w14:textId="278CC24F" w:rsidR="000B6EBF" w:rsidRDefault="006057F2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057F2">
        <w:rPr>
          <w:rFonts w:cs="Calibri"/>
          <w:sz w:val="24"/>
          <w:szCs w:val="24"/>
        </w:rPr>
        <w:t>34522600-8 Łodzie wiosłowe</w:t>
      </w:r>
    </w:p>
    <w:p w14:paraId="53DDE2F8" w14:textId="18A88B58" w:rsidR="006057F2" w:rsidRDefault="006057F2" w:rsidP="009B3673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057F2">
        <w:rPr>
          <w:rFonts w:cs="Calibri"/>
          <w:sz w:val="24"/>
          <w:szCs w:val="24"/>
        </w:rPr>
        <w:t>34522700-9 Łodzie z napędem pedałowym</w:t>
      </w:r>
    </w:p>
    <w:p w14:paraId="1A90A565" w14:textId="3864C103" w:rsidR="00BD4B36" w:rsidRPr="00371311" w:rsidRDefault="001311AB" w:rsidP="00371311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Szczegółowy zakres obowiązków Wykonawcy i sposób realizacji zamówienia opisuje wzór umowy stanowiący</w:t>
      </w:r>
      <w:r w:rsidR="00371311">
        <w:rPr>
          <w:rFonts w:cs="Calibri"/>
          <w:sz w:val="24"/>
          <w:szCs w:val="24"/>
        </w:rPr>
        <w:t xml:space="preserve"> </w:t>
      </w:r>
      <w:r w:rsidRPr="00371311">
        <w:rPr>
          <w:rFonts w:cs="Calibri"/>
          <w:sz w:val="24"/>
          <w:szCs w:val="24"/>
        </w:rPr>
        <w:t xml:space="preserve">załącznik nr </w:t>
      </w:r>
      <w:r w:rsidR="00494FDA" w:rsidRPr="00371311">
        <w:rPr>
          <w:rFonts w:cs="Calibri"/>
          <w:sz w:val="24"/>
          <w:szCs w:val="24"/>
        </w:rPr>
        <w:t>2</w:t>
      </w:r>
      <w:r w:rsidRPr="00371311">
        <w:rPr>
          <w:rFonts w:cs="Calibri"/>
          <w:sz w:val="24"/>
          <w:szCs w:val="24"/>
        </w:rPr>
        <w:t xml:space="preserve"> do zapytania ofertowego</w:t>
      </w:r>
      <w:r w:rsidR="00371311">
        <w:rPr>
          <w:rFonts w:cs="Calibri"/>
          <w:sz w:val="24"/>
          <w:szCs w:val="24"/>
        </w:rPr>
        <w:t>.</w:t>
      </w:r>
    </w:p>
    <w:p w14:paraId="73D42CC9" w14:textId="16747BFA" w:rsidR="001E0860" w:rsidRPr="00B6192E" w:rsidRDefault="001E0860" w:rsidP="001F1DAF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u w:val="single"/>
        </w:rPr>
        <w:t>Informacja RODO:</w:t>
      </w:r>
    </w:p>
    <w:p w14:paraId="2DC70AF7" w14:textId="77777777" w:rsidR="001E0860" w:rsidRPr="00B6192E" w:rsidRDefault="001E0860" w:rsidP="001F1DAF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7FC6798" w14:textId="1DD8CF9B" w:rsidR="001E0860" w:rsidRPr="00ED1854" w:rsidRDefault="001E0860" w:rsidP="00ED1854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 w:rsidR="00DC5E13">
        <w:rPr>
          <w:rFonts w:cs="Calibri"/>
          <w:bCs/>
          <w:sz w:val="24"/>
          <w:szCs w:val="24"/>
          <w:lang w:bidi="pl-PL"/>
        </w:rPr>
        <w:t xml:space="preserve">są </w:t>
      </w:r>
      <w:r w:rsidR="003D48F1">
        <w:rPr>
          <w:rFonts w:cs="Calibri"/>
          <w:bCs/>
          <w:sz w:val="24"/>
          <w:szCs w:val="24"/>
          <w:lang w:bidi="pl-PL"/>
        </w:rPr>
        <w:t>Mariusz Krzystek</w:t>
      </w:r>
      <w:r w:rsidR="00F666C7">
        <w:rPr>
          <w:rFonts w:cs="Calibri"/>
          <w:bCs/>
          <w:sz w:val="24"/>
          <w:szCs w:val="24"/>
          <w:lang w:bidi="pl-PL"/>
        </w:rPr>
        <w:t>, prowadząc</w:t>
      </w:r>
      <w:r w:rsidR="00494FDA">
        <w:rPr>
          <w:rFonts w:cs="Calibri"/>
          <w:bCs/>
          <w:sz w:val="24"/>
          <w:szCs w:val="24"/>
          <w:lang w:bidi="pl-PL"/>
        </w:rPr>
        <w:t>y</w:t>
      </w:r>
      <w:r w:rsidR="00F666C7">
        <w:rPr>
          <w:rFonts w:cs="Calibri"/>
          <w:bCs/>
          <w:sz w:val="24"/>
          <w:szCs w:val="24"/>
          <w:lang w:bidi="pl-PL"/>
        </w:rPr>
        <w:t xml:space="preserve"> działalność gospodarczą pod firmą </w:t>
      </w:r>
      <w:bookmarkStart w:id="3" w:name="_Hlk193968307"/>
      <w:r w:rsidR="00E936A1" w:rsidRPr="00E936A1">
        <w:rPr>
          <w:rFonts w:cs="Calibri"/>
          <w:bCs/>
          <w:sz w:val="24"/>
          <w:szCs w:val="24"/>
          <w:lang w:bidi="pl-PL"/>
        </w:rPr>
        <w:t>MEBLE WYPOCZYNKOWE "KRZYSTEK" Mariusz Krzystek</w:t>
      </w:r>
      <w:r w:rsidR="001830CD">
        <w:rPr>
          <w:rFonts w:cs="Calibri"/>
          <w:bCs/>
          <w:sz w:val="24"/>
          <w:szCs w:val="24"/>
          <w:lang w:bidi="pl-PL"/>
        </w:rPr>
        <w:t>,</w:t>
      </w:r>
      <w:r w:rsidR="00F666C7">
        <w:rPr>
          <w:rFonts w:cs="Calibri"/>
          <w:bCs/>
          <w:sz w:val="24"/>
          <w:szCs w:val="24"/>
          <w:lang w:bidi="pl-PL"/>
        </w:rPr>
        <w:t xml:space="preserve"> </w:t>
      </w:r>
      <w:bookmarkEnd w:id="3"/>
      <w:r w:rsidR="0089418D">
        <w:rPr>
          <w:rFonts w:cs="Calibri"/>
          <w:bCs/>
          <w:sz w:val="24"/>
          <w:szCs w:val="24"/>
          <w:lang w:bidi="pl-PL"/>
        </w:rPr>
        <w:t xml:space="preserve">z siedzibą </w:t>
      </w:r>
      <w:r w:rsidR="007D5AC1">
        <w:rPr>
          <w:rFonts w:cs="Calibri"/>
          <w:bCs/>
          <w:sz w:val="24"/>
          <w:szCs w:val="24"/>
          <w:lang w:bidi="pl-PL"/>
        </w:rPr>
        <w:t>pod adresem:</w:t>
      </w:r>
      <w:r w:rsidR="001830CD">
        <w:rPr>
          <w:rFonts w:cs="Calibri"/>
          <w:bCs/>
          <w:sz w:val="24"/>
          <w:szCs w:val="24"/>
          <w:lang w:bidi="pl-PL"/>
        </w:rPr>
        <w:t xml:space="preserve"> </w:t>
      </w:r>
      <w:r w:rsidR="001830CD" w:rsidRPr="001830CD">
        <w:rPr>
          <w:rFonts w:cs="Calibri"/>
          <w:bCs/>
          <w:sz w:val="24"/>
          <w:szCs w:val="24"/>
          <w:lang w:bidi="pl-PL"/>
        </w:rPr>
        <w:t>ul. Kościuszki</w:t>
      </w:r>
      <w:r w:rsidR="001830CD">
        <w:rPr>
          <w:rFonts w:cs="Calibri"/>
          <w:bCs/>
          <w:sz w:val="24"/>
          <w:szCs w:val="24"/>
          <w:lang w:bidi="pl-PL"/>
        </w:rPr>
        <w:t xml:space="preserve"> </w:t>
      </w:r>
      <w:r w:rsidR="001830CD" w:rsidRPr="001830CD">
        <w:rPr>
          <w:rFonts w:cs="Calibri"/>
          <w:bCs/>
          <w:sz w:val="24"/>
          <w:szCs w:val="24"/>
          <w:lang w:bidi="pl-PL"/>
        </w:rPr>
        <w:t>27, 34-130</w:t>
      </w:r>
      <w:r w:rsidR="001830CD">
        <w:rPr>
          <w:rFonts w:cs="Calibri"/>
          <w:bCs/>
          <w:sz w:val="24"/>
          <w:szCs w:val="24"/>
          <w:lang w:bidi="pl-PL"/>
        </w:rPr>
        <w:t xml:space="preserve"> Kalwaria Zebrzydowska, </w:t>
      </w:r>
      <w:r w:rsidR="00EF5C01">
        <w:rPr>
          <w:rFonts w:cs="Calibri"/>
          <w:bCs/>
          <w:sz w:val="24"/>
          <w:szCs w:val="24"/>
          <w:lang w:bidi="pl-PL"/>
        </w:rPr>
        <w:t xml:space="preserve">oraz </w:t>
      </w:r>
      <w:r w:rsidR="00C01943">
        <w:rPr>
          <w:rFonts w:cs="Calibri"/>
          <w:bCs/>
          <w:sz w:val="24"/>
          <w:szCs w:val="24"/>
          <w:lang w:bidi="pl-PL"/>
        </w:rPr>
        <w:t xml:space="preserve">Sabina </w:t>
      </w:r>
      <w:proofErr w:type="spellStart"/>
      <w:r w:rsidR="00C01943">
        <w:rPr>
          <w:rFonts w:cs="Calibri"/>
          <w:bCs/>
          <w:sz w:val="24"/>
          <w:szCs w:val="24"/>
          <w:lang w:bidi="pl-PL"/>
        </w:rPr>
        <w:t>Mądracka</w:t>
      </w:r>
      <w:proofErr w:type="spellEnd"/>
      <w:r w:rsidR="00C01943">
        <w:rPr>
          <w:rFonts w:cs="Calibri"/>
          <w:bCs/>
          <w:sz w:val="24"/>
          <w:szCs w:val="24"/>
          <w:lang w:bidi="pl-PL"/>
        </w:rPr>
        <w:t xml:space="preserve">, prowadząca </w:t>
      </w:r>
      <w:r w:rsidR="00556273">
        <w:rPr>
          <w:rFonts w:cs="Calibri"/>
          <w:bCs/>
          <w:sz w:val="24"/>
          <w:szCs w:val="24"/>
          <w:lang w:bidi="pl-PL"/>
        </w:rPr>
        <w:t xml:space="preserve">działalność gospodarczą pod firmą </w:t>
      </w:r>
      <w:r w:rsidR="00ED1854" w:rsidRPr="00ED1854">
        <w:rPr>
          <w:rFonts w:cs="Calibri"/>
          <w:bCs/>
          <w:sz w:val="24"/>
          <w:szCs w:val="24"/>
          <w:lang w:bidi="pl-PL"/>
        </w:rPr>
        <w:t xml:space="preserve">Agencja Turystyczna PERFECT-TRAVEL.S.C. Sabina </w:t>
      </w:r>
      <w:proofErr w:type="spellStart"/>
      <w:r w:rsidR="00ED1854" w:rsidRPr="00ED1854">
        <w:rPr>
          <w:rFonts w:cs="Calibri"/>
          <w:bCs/>
          <w:sz w:val="24"/>
          <w:szCs w:val="24"/>
          <w:lang w:bidi="pl-PL"/>
        </w:rPr>
        <w:t>Mądracka</w:t>
      </w:r>
      <w:proofErr w:type="spellEnd"/>
      <w:r w:rsidR="00ED1854">
        <w:rPr>
          <w:rFonts w:cs="Calibri"/>
          <w:bCs/>
          <w:sz w:val="24"/>
          <w:szCs w:val="24"/>
          <w:lang w:bidi="pl-PL"/>
        </w:rPr>
        <w:t xml:space="preserve">, </w:t>
      </w:r>
      <w:r w:rsidR="00ED1854" w:rsidRPr="00ED1854">
        <w:rPr>
          <w:rFonts w:cs="Calibri"/>
          <w:bCs/>
          <w:sz w:val="24"/>
          <w:szCs w:val="24"/>
          <w:lang w:bidi="pl-PL"/>
        </w:rPr>
        <w:t>z siedzibą pod adresem:</w:t>
      </w:r>
      <w:r w:rsidR="003C6DB5">
        <w:rPr>
          <w:rFonts w:cs="Calibri"/>
          <w:bCs/>
          <w:sz w:val="24"/>
          <w:szCs w:val="24"/>
          <w:lang w:bidi="pl-PL"/>
        </w:rPr>
        <w:t xml:space="preserve"> </w:t>
      </w:r>
      <w:r w:rsidR="003C6DB5" w:rsidRPr="003C6DB5">
        <w:rPr>
          <w:rFonts w:cs="Calibri"/>
          <w:bCs/>
          <w:sz w:val="24"/>
          <w:szCs w:val="24"/>
          <w:lang w:bidi="pl-PL"/>
        </w:rPr>
        <w:t>ul. Adama Mickiewicza 17, 34-130 Kalwaria Zebrzydowska</w:t>
      </w:r>
      <w:r w:rsidR="003C6DB5">
        <w:rPr>
          <w:rFonts w:cs="Calibri"/>
          <w:bCs/>
          <w:sz w:val="24"/>
          <w:szCs w:val="24"/>
          <w:lang w:bidi="pl-PL"/>
        </w:rPr>
        <w:t xml:space="preserve">, wspólnie prowadzący działalność gospodarczą w ramach spółki cywilnej </w:t>
      </w:r>
      <w:r w:rsidR="003C6DB5" w:rsidRPr="003C6DB5">
        <w:rPr>
          <w:rFonts w:cs="Calibri"/>
          <w:bCs/>
          <w:sz w:val="24"/>
          <w:szCs w:val="24"/>
          <w:lang w:bidi="pl-PL"/>
        </w:rPr>
        <w:t xml:space="preserve">Agencja Turystyczna Perfect-Travel s.c. Mariusz Krzystek, Sabina </w:t>
      </w:r>
      <w:proofErr w:type="spellStart"/>
      <w:r w:rsidR="003C6DB5" w:rsidRPr="003C6DB5">
        <w:rPr>
          <w:rFonts w:cs="Calibri"/>
          <w:bCs/>
          <w:sz w:val="24"/>
          <w:szCs w:val="24"/>
          <w:lang w:bidi="pl-PL"/>
        </w:rPr>
        <w:t>Mądracka</w:t>
      </w:r>
      <w:proofErr w:type="spellEnd"/>
      <w:r w:rsidR="003C6DB5">
        <w:rPr>
          <w:rFonts w:cs="Calibri"/>
          <w:bCs/>
          <w:sz w:val="24"/>
          <w:szCs w:val="24"/>
          <w:lang w:bidi="pl-PL"/>
        </w:rPr>
        <w:t>;</w:t>
      </w:r>
    </w:p>
    <w:p w14:paraId="7DF5E916" w14:textId="1D32B1ED" w:rsidR="008434E1" w:rsidRPr="009370CE" w:rsidRDefault="001E0860" w:rsidP="009370C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 xml:space="preserve">Pani/Pana dane osobowe przetwarzane będą na podstawie art. 6 ust. 1 lit. </w:t>
      </w:r>
      <w:r w:rsidR="008434E1" w:rsidRPr="00B6192E">
        <w:rPr>
          <w:rFonts w:cs="Calibri"/>
          <w:bCs/>
          <w:sz w:val="24"/>
          <w:szCs w:val="24"/>
          <w:lang w:bidi="pl-PL"/>
        </w:rPr>
        <w:t xml:space="preserve">C </w:t>
      </w:r>
      <w:r w:rsidRPr="00B6192E">
        <w:rPr>
          <w:rFonts w:cs="Calibri"/>
          <w:bCs/>
          <w:sz w:val="24"/>
          <w:szCs w:val="24"/>
          <w:lang w:bidi="pl-PL"/>
        </w:rPr>
        <w:t xml:space="preserve">RODO </w:t>
      </w:r>
      <w:r w:rsidRPr="00B6192E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="007C1A9A" w:rsidRPr="00B6192E">
        <w:rPr>
          <w:rFonts w:cs="Calibri"/>
          <w:b/>
          <w:bCs/>
          <w:sz w:val="24"/>
          <w:szCs w:val="24"/>
        </w:rPr>
        <w:t xml:space="preserve"> </w:t>
      </w:r>
      <w:r w:rsidR="007C1A9A" w:rsidRPr="00B6192E">
        <w:rPr>
          <w:rFonts w:cs="Calibri"/>
          <w:sz w:val="24"/>
          <w:szCs w:val="24"/>
        </w:rPr>
        <w:t>pod</w:t>
      </w:r>
      <w:r w:rsidR="00D61A9D">
        <w:rPr>
          <w:rFonts w:cs="Calibri"/>
          <w:sz w:val="24"/>
          <w:szCs w:val="24"/>
        </w:rPr>
        <w:t xml:space="preserve"> nazwą</w:t>
      </w:r>
      <w:r w:rsidR="007C1A9A" w:rsidRPr="00B6192E">
        <w:rPr>
          <w:rFonts w:cs="Calibri"/>
          <w:sz w:val="24"/>
          <w:szCs w:val="24"/>
        </w:rPr>
        <w:t xml:space="preserve"> </w:t>
      </w:r>
      <w:r w:rsidR="001F67D9" w:rsidRPr="001F67D9">
        <w:rPr>
          <w:rFonts w:cs="Calibri"/>
          <w:b/>
          <w:bCs/>
          <w:sz w:val="24"/>
          <w:szCs w:val="24"/>
        </w:rPr>
        <w:t xml:space="preserve">Dostawa </w:t>
      </w:r>
      <w:r w:rsidR="009370CE" w:rsidRPr="009370CE">
        <w:rPr>
          <w:rFonts w:cs="Calibri"/>
          <w:b/>
          <w:bCs/>
          <w:sz w:val="24"/>
          <w:szCs w:val="24"/>
        </w:rPr>
        <w:t>kajaków i rowerów wodnych</w:t>
      </w:r>
      <w:r w:rsidR="00F72E8D" w:rsidRPr="00565CDE">
        <w:rPr>
          <w:rFonts w:cs="Calibri"/>
          <w:sz w:val="24"/>
          <w:szCs w:val="24"/>
        </w:rPr>
        <w:t>,</w:t>
      </w:r>
      <w:r w:rsidR="0014696C" w:rsidRPr="00565CDE">
        <w:rPr>
          <w:rFonts w:cs="Calibri"/>
          <w:sz w:val="24"/>
          <w:szCs w:val="24"/>
        </w:rPr>
        <w:t xml:space="preserve"> dofinansowan</w:t>
      </w:r>
      <w:r w:rsidR="00565CDE" w:rsidRPr="00565CDE">
        <w:rPr>
          <w:rFonts w:cs="Calibri"/>
          <w:sz w:val="24"/>
          <w:szCs w:val="24"/>
        </w:rPr>
        <w:t>ym</w:t>
      </w:r>
      <w:r w:rsidR="0014696C" w:rsidRPr="00565CDE">
        <w:rPr>
          <w:rFonts w:cs="Calibri"/>
          <w:sz w:val="24"/>
          <w:szCs w:val="24"/>
        </w:rPr>
        <w:t xml:space="preserve">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  </w:r>
      <w:r w:rsidR="00565CDE" w:rsidRPr="00565CDE">
        <w:rPr>
          <w:rFonts w:cs="Calibri"/>
          <w:sz w:val="24"/>
          <w:szCs w:val="24"/>
        </w:rPr>
        <w:t>”</w:t>
      </w:r>
      <w:r w:rsidR="00C51B7E">
        <w:rPr>
          <w:rFonts w:cs="Calibri"/>
          <w:sz w:val="24"/>
          <w:szCs w:val="24"/>
        </w:rPr>
        <w:t xml:space="preserve">, </w:t>
      </w:r>
      <w:r w:rsidR="00C51B7E" w:rsidRPr="00C51B7E">
        <w:rPr>
          <w:rFonts w:cs="Calibri"/>
          <w:sz w:val="24"/>
          <w:szCs w:val="24"/>
        </w:rPr>
        <w:t>w ramach projektu</w:t>
      </w:r>
      <w:r w:rsidR="00E26540">
        <w:rPr>
          <w:rFonts w:cs="Calibri"/>
          <w:sz w:val="24"/>
          <w:szCs w:val="24"/>
        </w:rPr>
        <w:t xml:space="preserve"> </w:t>
      </w:r>
      <w:r w:rsidR="009370CE" w:rsidRPr="009370CE">
        <w:rPr>
          <w:rFonts w:cs="Calibri"/>
          <w:sz w:val="24"/>
          <w:szCs w:val="24"/>
        </w:rPr>
        <w:t>Dywersyfikacja zakresu prowadzonej działalności o wynajem sprzętu rekreacyjnego</w:t>
      </w:r>
      <w:r w:rsidR="009370CE">
        <w:rPr>
          <w:rFonts w:cs="Calibri"/>
          <w:sz w:val="24"/>
          <w:szCs w:val="24"/>
        </w:rPr>
        <w:t xml:space="preserve"> </w:t>
      </w:r>
      <w:r w:rsidR="009370CE" w:rsidRPr="009370CE">
        <w:rPr>
          <w:rFonts w:cs="Calibri"/>
          <w:sz w:val="24"/>
          <w:szCs w:val="24"/>
        </w:rPr>
        <w:t>w województwie małopolskim (region nr 3)</w:t>
      </w:r>
      <w:r w:rsidR="00AA29BC" w:rsidRPr="009370CE">
        <w:rPr>
          <w:rFonts w:cs="Calibri"/>
          <w:sz w:val="24"/>
          <w:szCs w:val="24"/>
        </w:rPr>
        <w:t>;</w:t>
      </w:r>
    </w:p>
    <w:p w14:paraId="752D237E" w14:textId="5DFBF191" w:rsidR="001E0860" w:rsidRPr="00B6192E" w:rsidRDefault="001E0860" w:rsidP="001F1DAF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D0186E" w:rsidRDefault="001E0860" w:rsidP="001F1DAF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okres </w:t>
      </w:r>
      <w:r w:rsidR="00DA6CCF" w:rsidRPr="00D0186E">
        <w:rPr>
          <w:rFonts w:cs="Calibri"/>
          <w:bCs/>
          <w:sz w:val="24"/>
          <w:szCs w:val="24"/>
          <w:lang w:bidi="pl-PL"/>
        </w:rPr>
        <w:t>utrzymania komponentu inwestycyjnego</w:t>
      </w:r>
      <w:r w:rsidR="00267AE5" w:rsidRPr="00D0186E">
        <w:rPr>
          <w:rFonts w:cs="Calibri"/>
          <w:bCs/>
          <w:sz w:val="24"/>
          <w:szCs w:val="24"/>
          <w:lang w:bidi="pl-PL"/>
        </w:rPr>
        <w:t xml:space="preserve"> przedsięwzięcia</w:t>
      </w:r>
      <w:r w:rsidR="00AF74B4" w:rsidRPr="00D0186E">
        <w:rPr>
          <w:rFonts w:cs="Calibr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wynoszący 1 rok </w:t>
      </w:r>
      <w:r w:rsidR="00F64214" w:rsidRPr="00D0186E">
        <w:rPr>
          <w:rFonts w:cs="Calibri"/>
          <w:bCs/>
          <w:sz w:val="24"/>
          <w:szCs w:val="24"/>
          <w:lang w:bidi="pl-PL"/>
        </w:rPr>
        <w:t xml:space="preserve">od </w:t>
      </w:r>
      <w:r w:rsidR="00494A1F" w:rsidRPr="00D0186E">
        <w:rPr>
          <w:rFonts w:cs="Calibri"/>
          <w:bCs/>
          <w:sz w:val="24"/>
          <w:szCs w:val="24"/>
          <w:lang w:bidi="pl-PL"/>
        </w:rPr>
        <w:t xml:space="preserve">daty zrealizowania płatności końcowej </w:t>
      </w:r>
      <w:r w:rsidR="00D0186E" w:rsidRPr="00D0186E">
        <w:rPr>
          <w:rFonts w:cs="Calibri"/>
          <w:bCs/>
          <w:sz w:val="24"/>
          <w:szCs w:val="24"/>
          <w:lang w:bidi="pl-PL"/>
        </w:rPr>
        <w:t>dofinansowania na rzecz Zamawiającego</w:t>
      </w:r>
      <w:r w:rsidR="00672514" w:rsidRPr="00D0186E">
        <w:rPr>
          <w:rFonts w:cs="Calibri"/>
          <w:bCs/>
          <w:sz w:val="24"/>
          <w:szCs w:val="24"/>
          <w:lang w:bidi="pl-PL"/>
        </w:rPr>
        <w:t>;</w:t>
      </w:r>
    </w:p>
    <w:p w14:paraId="1EFEFCD1" w14:textId="77777777" w:rsidR="001E0860" w:rsidRPr="00B6192E" w:rsidRDefault="001E0860" w:rsidP="001F1DAF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735A51C" w14:textId="77777777" w:rsidR="001E0860" w:rsidRPr="00B6192E" w:rsidRDefault="001E0860" w:rsidP="001F1DAF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200BEC14" w14:textId="77777777" w:rsidR="001E0860" w:rsidRPr="00B6192E" w:rsidRDefault="001E0860" w:rsidP="001F1DAF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B6192E" w:rsidRDefault="001E0860" w:rsidP="001F1DAF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77777777" w:rsidR="001E0860" w:rsidRPr="00B6192E" w:rsidRDefault="001E0860" w:rsidP="001F1DAF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182DB6D6" w14:textId="77777777" w:rsidR="001E0860" w:rsidRPr="00B6192E" w:rsidRDefault="001E0860" w:rsidP="001F1DAF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B6192E" w:rsidRDefault="001E0860" w:rsidP="001F1DAF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B6192E" w:rsidRDefault="001E0860" w:rsidP="001F1DAF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B6192E" w:rsidRDefault="001E0860" w:rsidP="001F1DAF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AF4859" w:rsidRDefault="001E0860" w:rsidP="001F1DAF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2D6D376B" w14:textId="77777777" w:rsidR="006739D3" w:rsidRPr="00AF4859" w:rsidRDefault="006739D3" w:rsidP="001F1DAF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4825A218" w:rsidR="00B35E56" w:rsidRPr="00B6192E" w:rsidRDefault="00B35E5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4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</w:t>
      </w:r>
      <w:r w:rsidR="0066449F">
        <w:rPr>
          <w:rFonts w:cs="Calibri"/>
          <w:b/>
          <w:bCs/>
          <w:sz w:val="24"/>
          <w:szCs w:val="24"/>
          <w:lang w:bidi="pl-PL"/>
        </w:rPr>
        <w:t xml:space="preserve"> I</w:t>
      </w:r>
      <w:r w:rsidRPr="00B6192E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B6192E" w:rsidRDefault="00B35E56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4"/>
    <w:p w14:paraId="57ED655B" w14:textId="49A8F989" w:rsidR="00D60DD2" w:rsidRPr="00D60DD2" w:rsidRDefault="00C65949" w:rsidP="001F1DAF">
      <w:pPr>
        <w:spacing w:after="0" w:line="360" w:lineRule="auto"/>
        <w:rPr>
          <w:rFonts w:cs="Calibri"/>
          <w:bCs/>
          <w:sz w:val="24"/>
          <w:szCs w:val="24"/>
        </w:rPr>
      </w:pPr>
      <w:r w:rsidRPr="00D60DD2">
        <w:rPr>
          <w:rFonts w:cs="Calibri"/>
          <w:bCs/>
          <w:sz w:val="24"/>
          <w:szCs w:val="24"/>
        </w:rPr>
        <w:t xml:space="preserve">Zamówienie należy wykonać </w:t>
      </w:r>
      <w:r w:rsidR="00B2336F" w:rsidRPr="00D60DD2">
        <w:rPr>
          <w:rFonts w:cs="Calibri"/>
          <w:bCs/>
          <w:sz w:val="24"/>
          <w:szCs w:val="24"/>
        </w:rPr>
        <w:t>do</w:t>
      </w:r>
      <w:r w:rsidR="00750EEA" w:rsidRPr="00D60DD2">
        <w:rPr>
          <w:rFonts w:cs="Calibri"/>
          <w:bCs/>
          <w:sz w:val="24"/>
          <w:szCs w:val="24"/>
        </w:rPr>
        <w:t xml:space="preserve"> </w:t>
      </w:r>
      <w:r w:rsidR="00FD7442">
        <w:rPr>
          <w:rFonts w:cs="Calibri"/>
          <w:bCs/>
          <w:sz w:val="24"/>
          <w:szCs w:val="24"/>
        </w:rPr>
        <w:t>21</w:t>
      </w:r>
      <w:r w:rsidR="00E336E0" w:rsidRPr="00D60DD2">
        <w:rPr>
          <w:rFonts w:cs="Calibri"/>
          <w:bCs/>
          <w:sz w:val="24"/>
          <w:szCs w:val="24"/>
        </w:rPr>
        <w:t xml:space="preserve"> dni od zawarcia umowy</w:t>
      </w:r>
      <w:r w:rsidR="00614AEF" w:rsidRPr="00D60DD2">
        <w:rPr>
          <w:rFonts w:cs="Calibri"/>
          <w:bCs/>
          <w:sz w:val="24"/>
          <w:szCs w:val="24"/>
        </w:rPr>
        <w:t>.</w:t>
      </w:r>
    </w:p>
    <w:p w14:paraId="2C6E6098" w14:textId="77777777" w:rsidR="00FD7442" w:rsidRPr="008E393B" w:rsidRDefault="00FD7442" w:rsidP="001F1DAF">
      <w:pPr>
        <w:spacing w:after="0" w:line="360" w:lineRule="auto"/>
        <w:rPr>
          <w:rFonts w:cs="Calibri"/>
          <w:bCs/>
          <w:color w:val="FF0000"/>
          <w:sz w:val="24"/>
          <w:szCs w:val="24"/>
        </w:rPr>
      </w:pPr>
    </w:p>
    <w:p w14:paraId="04241FD1" w14:textId="489D73FB" w:rsidR="00CA0DD3" w:rsidRPr="00CA0DD3" w:rsidRDefault="00CA0DD3" w:rsidP="001F1DAF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1F1DAF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1F1DAF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1F1DAF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1F1DAF">
      <w:pPr>
        <w:pStyle w:val="Akapitzlist"/>
        <w:numPr>
          <w:ilvl w:val="0"/>
          <w:numId w:val="22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 xml:space="preserve">pozostawaniu w takim stosunku prawnym lub faktycznym, który może budzić uzasadnione wątpliwości co do bezstronności w wyborze wykonawcy, w </w:t>
      </w:r>
      <w:r w:rsidRPr="00492334">
        <w:rPr>
          <w:rFonts w:cs="Calibri"/>
          <w:bCs/>
          <w:sz w:val="24"/>
          <w:szCs w:val="24"/>
        </w:rPr>
        <w:lastRenderedPageBreak/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51DA296" w14:textId="77777777" w:rsidR="00565CDE" w:rsidRPr="00166C11" w:rsidRDefault="00565CDE" w:rsidP="001F1DAF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5B774EF4" w:rsidR="00C272D8" w:rsidRPr="00B6192E" w:rsidRDefault="00C272D8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0B1CE0A1" w:rsidR="003212BB" w:rsidRDefault="003212BB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1F1DAF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60DE298C" w14:textId="77777777" w:rsidR="00186D9A" w:rsidRPr="006E7B92" w:rsidRDefault="00186D9A" w:rsidP="001F1DAF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652B266C" w:rsidR="00352894" w:rsidRPr="00B6192E" w:rsidRDefault="00352894" w:rsidP="001F1DAF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1F1DAF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1F1DAF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1F1DAF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2D123335" w14:textId="00F3E5EF" w:rsidR="00033ADA" w:rsidRDefault="006061B1" w:rsidP="001F1DAF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4F623BFD" w14:textId="77777777" w:rsidR="00F54D80" w:rsidRPr="00AA2C3C" w:rsidRDefault="00F54D80" w:rsidP="001F1DAF">
      <w:pPr>
        <w:pStyle w:val="Default"/>
        <w:autoSpaceDN w:val="0"/>
        <w:adjustRightInd w:val="0"/>
        <w:spacing w:line="360" w:lineRule="auto"/>
        <w:ind w:left="357"/>
        <w:rPr>
          <w:rFonts w:ascii="Calibri" w:hAnsi="Calibri" w:cs="Calibri"/>
          <w:color w:val="auto"/>
        </w:rPr>
      </w:pPr>
    </w:p>
    <w:p w14:paraId="5EE2BD83" w14:textId="1F6EC9E3" w:rsidR="00E233DF" w:rsidRPr="00B6192E" w:rsidRDefault="00E233DF" w:rsidP="001F1DAF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 xml:space="preserve">Rozdział </w:t>
      </w:r>
      <w:r w:rsidR="006A6895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1F1DAF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6BAF657A" w:rsidR="00E76C45" w:rsidRPr="00B6192E" w:rsidRDefault="00D179A9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</w:t>
      </w:r>
      <w:r w:rsidR="00656BF4">
        <w:rPr>
          <w:rFonts w:cs="Calibri"/>
          <w:sz w:val="24"/>
          <w:szCs w:val="24"/>
        </w:rPr>
        <w:t xml:space="preserve"> </w:t>
      </w:r>
      <w:r w:rsidR="002730AB">
        <w:rPr>
          <w:rFonts w:cs="Calibri"/>
          <w:sz w:val="24"/>
          <w:szCs w:val="24"/>
        </w:rPr>
        <w:t>na wykonanie dowolnej liczby części zamówienia.</w:t>
      </w:r>
    </w:p>
    <w:p w14:paraId="5EE2BD85" w14:textId="3BAF722A" w:rsidR="00442D8F" w:rsidRPr="00B6192E" w:rsidRDefault="00C272D8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27806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B6192E" w:rsidRDefault="005A1FD7" w:rsidP="001F1DAF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>
        <w:rPr>
          <w:rFonts w:cs="Calibri"/>
          <w:sz w:val="24"/>
          <w:szCs w:val="24"/>
        </w:rPr>
        <w:t>Wykonawcy</w:t>
      </w:r>
      <w:r w:rsidRPr="00B6192E">
        <w:rPr>
          <w:rFonts w:cs="Calibri"/>
          <w:sz w:val="24"/>
          <w:szCs w:val="24"/>
        </w:rPr>
        <w:t>.</w:t>
      </w:r>
    </w:p>
    <w:p w14:paraId="762FA58B" w14:textId="36E517EC" w:rsidR="009025A8" w:rsidRDefault="005A1FD7" w:rsidP="001F1DAF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43ED7102" w14:textId="77777777" w:rsidR="00F54D80" w:rsidRPr="007229F4" w:rsidRDefault="00F54D80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341806C1" w:rsidR="00442D8F" w:rsidRPr="00B6192E" w:rsidRDefault="00442D8F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982EB6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4D34A0" w:rsidRDefault="00442D8F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E90450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CF53FB" w:rsidRDefault="00DD3CA1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E77A08" w:rsidRDefault="008E390A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C4786B" w:rsidRDefault="00CF53FB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1DB517FD" w:rsidR="006D3323" w:rsidRPr="006D3323" w:rsidRDefault="006D3323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 w:rsidR="00982EB6"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61864B31" w14:textId="13C5052B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6D3323" w:rsidRDefault="006D3323" w:rsidP="001F1DAF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E09" w:rsidRDefault="00E470A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danych wprowadzonych </w:t>
      </w:r>
      <w:r w:rsidR="00010E09"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0048AC41" w14:textId="643AEEB1" w:rsidR="00010E09" w:rsidRPr="008433FA" w:rsidRDefault="008433FA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1A49CA55" w14:textId="38965B41" w:rsidR="008433FA" w:rsidRDefault="004B2C2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Po uzupełnienie danych oferty</w:t>
      </w:r>
      <w:r w:rsidR="00DD7A15"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60262">
        <w:t xml:space="preserve"> </w:t>
      </w:r>
      <w:r w:rsidR="00060262"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1E2DC204" w14:textId="4E35497B" w:rsidR="004B2C22" w:rsidRPr="00DD7A15" w:rsidRDefault="004B2C22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B6192E" w:rsidRDefault="008D1189" w:rsidP="001F1DAF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43D39D56" w:rsidR="002A334D" w:rsidRPr="00656BF4" w:rsidRDefault="00E044EF" w:rsidP="001F1DAF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color w:val="EE0000"/>
          <w:sz w:val="24"/>
          <w:szCs w:val="24"/>
        </w:rPr>
      </w:pPr>
      <w:r w:rsidRPr="007421E1">
        <w:rPr>
          <w:rFonts w:cs="Calibri"/>
          <w:bCs/>
          <w:sz w:val="24"/>
          <w:szCs w:val="24"/>
        </w:rPr>
        <w:t xml:space="preserve">Ofertę należy złożyć </w:t>
      </w:r>
      <w:r w:rsidR="005248BB" w:rsidRPr="007421E1">
        <w:rPr>
          <w:rFonts w:cs="Calibri"/>
          <w:b/>
          <w:sz w:val="24"/>
          <w:szCs w:val="24"/>
        </w:rPr>
        <w:t xml:space="preserve">do </w:t>
      </w:r>
      <w:r w:rsidR="006C55D2">
        <w:rPr>
          <w:rFonts w:cs="Calibri"/>
          <w:b/>
          <w:sz w:val="24"/>
          <w:szCs w:val="24"/>
        </w:rPr>
        <w:t>0</w:t>
      </w:r>
      <w:r w:rsidR="005C28B0">
        <w:rPr>
          <w:rFonts w:cs="Calibri"/>
          <w:b/>
          <w:sz w:val="24"/>
          <w:szCs w:val="24"/>
        </w:rPr>
        <w:t>5</w:t>
      </w:r>
      <w:r w:rsidR="00770072" w:rsidRPr="007421E1">
        <w:rPr>
          <w:rFonts w:cs="Calibri"/>
          <w:b/>
          <w:sz w:val="24"/>
          <w:szCs w:val="24"/>
        </w:rPr>
        <w:t>.</w:t>
      </w:r>
      <w:r w:rsidR="007421E1" w:rsidRPr="007421E1">
        <w:rPr>
          <w:rFonts w:cs="Calibri"/>
          <w:b/>
          <w:sz w:val="24"/>
          <w:szCs w:val="24"/>
        </w:rPr>
        <w:t>0</w:t>
      </w:r>
      <w:r w:rsidR="005C28B0">
        <w:rPr>
          <w:rFonts w:cs="Calibri"/>
          <w:b/>
          <w:sz w:val="24"/>
          <w:szCs w:val="24"/>
        </w:rPr>
        <w:t>8</w:t>
      </w:r>
      <w:r w:rsidR="007421E1" w:rsidRPr="007421E1">
        <w:rPr>
          <w:rFonts w:cs="Calibri"/>
          <w:b/>
          <w:sz w:val="24"/>
          <w:szCs w:val="24"/>
        </w:rPr>
        <w:t>.</w:t>
      </w:r>
      <w:r w:rsidR="0056463D" w:rsidRPr="007421E1">
        <w:rPr>
          <w:rFonts w:cs="Calibri"/>
          <w:b/>
          <w:sz w:val="24"/>
          <w:szCs w:val="24"/>
        </w:rPr>
        <w:t>202</w:t>
      </w:r>
      <w:r w:rsidR="002A2160" w:rsidRPr="007421E1">
        <w:rPr>
          <w:rFonts w:cs="Calibri"/>
          <w:b/>
          <w:sz w:val="24"/>
          <w:szCs w:val="24"/>
        </w:rPr>
        <w:t>5</w:t>
      </w:r>
      <w:r w:rsidR="0056463D" w:rsidRPr="007421E1">
        <w:rPr>
          <w:rFonts w:cs="Calibri"/>
          <w:b/>
          <w:sz w:val="24"/>
          <w:szCs w:val="24"/>
        </w:rPr>
        <w:t xml:space="preserve"> r.</w:t>
      </w:r>
      <w:r w:rsidR="00B70B09" w:rsidRPr="007421E1">
        <w:rPr>
          <w:rFonts w:cs="Calibri"/>
          <w:b/>
          <w:sz w:val="24"/>
          <w:szCs w:val="24"/>
        </w:rPr>
        <w:t>,</w:t>
      </w:r>
      <w:r w:rsidR="005248BB" w:rsidRPr="007421E1">
        <w:rPr>
          <w:rFonts w:cs="Calibri"/>
          <w:b/>
          <w:sz w:val="24"/>
          <w:szCs w:val="24"/>
        </w:rPr>
        <w:t xml:space="preserve"> do godz. </w:t>
      </w:r>
      <w:r w:rsidR="000B6154" w:rsidRPr="007421E1">
        <w:rPr>
          <w:rFonts w:cs="Calibri"/>
          <w:b/>
          <w:sz w:val="24"/>
          <w:szCs w:val="24"/>
        </w:rPr>
        <w:t>10.00</w:t>
      </w:r>
      <w:r w:rsidR="002A334D" w:rsidRPr="007421E1">
        <w:rPr>
          <w:rFonts w:cs="Calibri"/>
          <w:b/>
          <w:sz w:val="24"/>
          <w:szCs w:val="24"/>
        </w:rPr>
        <w:t>.</w:t>
      </w:r>
    </w:p>
    <w:p w14:paraId="5EE2BD97" w14:textId="226EDB47" w:rsidR="00442D8F" w:rsidRPr="00B6192E" w:rsidRDefault="0077752B" w:rsidP="001F1DAF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1F1DAF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61A26751" w14:textId="77777777" w:rsidR="00E0580D" w:rsidRPr="00B6192E" w:rsidRDefault="00E0580D" w:rsidP="001F1DAF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1BD626E5" w:rsidR="00C90C36" w:rsidRPr="00B6192E" w:rsidRDefault="00442D8F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B6192E" w:rsidRDefault="00442D8F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5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5"/>
    </w:p>
    <w:p w14:paraId="0EF5CA0C" w14:textId="77777777" w:rsidR="009E74DE" w:rsidRDefault="00C272D8" w:rsidP="001F1DAF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1F1DAF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293E3917" w14:textId="2D006C42" w:rsidR="005936C4" w:rsidRPr="00413745" w:rsidRDefault="00FE0D4D" w:rsidP="001F1DAF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8116F3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413745">
        <w:rPr>
          <w:rFonts w:cs="Calibri"/>
          <w:sz w:val="24"/>
          <w:szCs w:val="24"/>
        </w:rPr>
        <w:t>.</w:t>
      </w:r>
    </w:p>
    <w:p w14:paraId="57A2E8C6" w14:textId="3A4AB46E" w:rsidR="00915150" w:rsidRDefault="00BE49DD" w:rsidP="001F1DAF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lastRenderedPageBreak/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 xml:space="preserve">wskazanych w zapytaniu ofertowym oświadczeń lub dokumentów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61B7036E" w14:textId="77777777" w:rsidR="00592C93" w:rsidRPr="008116F3" w:rsidRDefault="00592C93" w:rsidP="008116F3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44CFC82E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B6192E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B6192E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F961068" w14:textId="4050CB97" w:rsidR="00423F53" w:rsidRDefault="00C272D8" w:rsidP="001F1DAF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536C1F8E" w14:textId="77777777" w:rsidR="006E16CE" w:rsidRPr="00CB737B" w:rsidRDefault="006E16CE" w:rsidP="001F1DAF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B0" w14:textId="0FCBBA78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6" w:name="_Hlk535086529"/>
    </w:p>
    <w:bookmarkEnd w:id="6"/>
    <w:p w14:paraId="6C901450" w14:textId="1E91BB53" w:rsidR="007A020C" w:rsidRPr="008365B8" w:rsidRDefault="007A020C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Oferty będą oceniane na podstawie kryteri</w:t>
      </w:r>
      <w:r w:rsidR="008365B8">
        <w:rPr>
          <w:rFonts w:cs="Calibri"/>
          <w:sz w:val="24"/>
          <w:szCs w:val="24"/>
        </w:rPr>
        <w:t xml:space="preserve">um </w:t>
      </w:r>
      <w:r w:rsidRPr="008365B8">
        <w:rPr>
          <w:rFonts w:cs="Calibri"/>
          <w:sz w:val="24"/>
          <w:szCs w:val="24"/>
        </w:rPr>
        <w:t>cen</w:t>
      </w:r>
      <w:r w:rsidR="008365B8">
        <w:rPr>
          <w:rFonts w:cs="Calibri"/>
          <w:sz w:val="24"/>
          <w:szCs w:val="24"/>
        </w:rPr>
        <w:t xml:space="preserve">y </w:t>
      </w:r>
      <w:r w:rsidRPr="008365B8">
        <w:rPr>
          <w:rFonts w:cs="Calibri"/>
          <w:sz w:val="24"/>
          <w:szCs w:val="24"/>
        </w:rPr>
        <w:t xml:space="preserve">o wadze </w:t>
      </w:r>
      <w:r w:rsidR="008365B8">
        <w:rPr>
          <w:rFonts w:cs="Calibri"/>
          <w:sz w:val="24"/>
          <w:szCs w:val="24"/>
        </w:rPr>
        <w:t>10</w:t>
      </w:r>
      <w:r w:rsidRPr="008365B8">
        <w:rPr>
          <w:rFonts w:cs="Calibri"/>
          <w:sz w:val="24"/>
          <w:szCs w:val="24"/>
        </w:rPr>
        <w:t>0 pkt</w:t>
      </w:r>
      <w:r w:rsidR="008365B8">
        <w:rPr>
          <w:rFonts w:cs="Calibri"/>
          <w:sz w:val="24"/>
          <w:szCs w:val="24"/>
        </w:rPr>
        <w:t>.</w:t>
      </w:r>
    </w:p>
    <w:p w14:paraId="258A5E8F" w14:textId="4D4DD6F6" w:rsidR="007A020C" w:rsidRDefault="007A020C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Punkty w kryterium ceny zostaną obliczone według następującego wzoru: C = </w:t>
      </w:r>
      <w:proofErr w:type="spellStart"/>
      <w:r>
        <w:rPr>
          <w:rFonts w:cs="Calibri"/>
          <w:sz w:val="24"/>
          <w:szCs w:val="24"/>
        </w:rPr>
        <w:t>Cn</w:t>
      </w:r>
      <w:proofErr w:type="spellEnd"/>
      <w:r>
        <w:rPr>
          <w:rFonts w:cs="Calibri"/>
          <w:sz w:val="24"/>
          <w:szCs w:val="24"/>
        </w:rPr>
        <w:t>/</w:t>
      </w:r>
      <w:proofErr w:type="spellStart"/>
      <w:r>
        <w:rPr>
          <w:rFonts w:cs="Calibri"/>
          <w:sz w:val="24"/>
          <w:szCs w:val="24"/>
        </w:rPr>
        <w:t>Cb</w:t>
      </w:r>
      <w:proofErr w:type="spellEnd"/>
      <w:r>
        <w:rPr>
          <w:rFonts w:cs="Calibri"/>
          <w:sz w:val="24"/>
          <w:szCs w:val="24"/>
        </w:rPr>
        <w:t xml:space="preserve"> x </w:t>
      </w:r>
      <w:r w:rsidR="00C144D0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0 pkt, gdzie C oznacza liczbę punktów uzyskanych w kryterium ceny, </w:t>
      </w:r>
      <w:proofErr w:type="spellStart"/>
      <w:r>
        <w:rPr>
          <w:rFonts w:cs="Calibri"/>
          <w:sz w:val="24"/>
          <w:szCs w:val="24"/>
        </w:rPr>
        <w:t>Cn</w:t>
      </w:r>
      <w:proofErr w:type="spellEnd"/>
      <w:r>
        <w:rPr>
          <w:rFonts w:cs="Calibri"/>
          <w:sz w:val="24"/>
          <w:szCs w:val="24"/>
        </w:rPr>
        <w:t xml:space="preserve"> - najniższą cenę spośród wszystkich ofert, a </w:t>
      </w:r>
      <w:proofErr w:type="spellStart"/>
      <w:r>
        <w:rPr>
          <w:rFonts w:cs="Calibri"/>
          <w:sz w:val="24"/>
          <w:szCs w:val="24"/>
        </w:rPr>
        <w:t>Cb</w:t>
      </w:r>
      <w:proofErr w:type="spellEnd"/>
      <w:r>
        <w:rPr>
          <w:rFonts w:cs="Calibri"/>
          <w:sz w:val="24"/>
          <w:szCs w:val="24"/>
        </w:rPr>
        <w:t xml:space="preserve"> – cenę oferty badanej.</w:t>
      </w:r>
    </w:p>
    <w:p w14:paraId="24C3DD03" w14:textId="04062B53" w:rsidR="004C63D1" w:rsidRDefault="00C23B1D" w:rsidP="001F1DAF">
      <w:pPr>
        <w:pStyle w:val="Akapitzlist"/>
        <w:numPr>
          <w:ilvl w:val="0"/>
          <w:numId w:val="28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Łączna liczba punktów zostanie zaokrąglona do dwóch miejsc po przecinku.</w:t>
      </w:r>
    </w:p>
    <w:p w14:paraId="73FC557B" w14:textId="77777777" w:rsidR="00026DEC" w:rsidRPr="00026DEC" w:rsidRDefault="00026DEC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48F76014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C977CB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7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3628BA13" w:rsidR="000F175C" w:rsidRDefault="000F175C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ofertę;</w:t>
      </w:r>
    </w:p>
    <w:p w14:paraId="2C5290F2" w14:textId="552DB522" w:rsidR="00B86F7E" w:rsidRDefault="00B86F7E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576B43B2" w:rsidR="00CD64E4" w:rsidRDefault="00CD64E4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C977CB">
        <w:rPr>
          <w:rFonts w:cs="Calibri"/>
          <w:sz w:val="24"/>
          <w:szCs w:val="24"/>
        </w:rPr>
        <w:t>VIII</w:t>
      </w:r>
      <w:r>
        <w:rPr>
          <w:rFonts w:cs="Calibri"/>
          <w:sz w:val="24"/>
          <w:szCs w:val="24"/>
        </w:rPr>
        <w:t xml:space="preserve">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59AAD873" w:rsidR="00B0629A" w:rsidRDefault="005865A9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C977CB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0A3E88AD" w:rsidR="00445999" w:rsidRDefault="00445999" w:rsidP="001F1DAF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C977CB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7"/>
    <w:p w14:paraId="06D078DE" w14:textId="66362CD5" w:rsidR="00C06A90" w:rsidRDefault="00C06A9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2B755533" w:rsidR="009663D6" w:rsidRDefault="00984F6C" w:rsidP="001F1DAF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7421E1">
        <w:rPr>
          <w:rFonts w:cs="Calibri"/>
          <w:sz w:val="24"/>
          <w:szCs w:val="24"/>
        </w:rPr>
        <w:t>.</w:t>
      </w:r>
    </w:p>
    <w:p w14:paraId="78E146D3" w14:textId="77777777" w:rsidR="00FE5AE8" w:rsidRDefault="00FE5AE8" w:rsidP="001F1DAF">
      <w:pPr>
        <w:spacing w:after="0" w:line="360" w:lineRule="auto"/>
        <w:rPr>
          <w:rFonts w:cs="Calibri"/>
          <w:sz w:val="24"/>
          <w:szCs w:val="24"/>
        </w:rPr>
      </w:pPr>
    </w:p>
    <w:p w14:paraId="17F0492F" w14:textId="77777777" w:rsidR="004F7C3B" w:rsidRPr="00F8128C" w:rsidRDefault="004F7C3B" w:rsidP="001F1DAF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5E3B3417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BE5984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1F1DAF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lastRenderedPageBreak/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1F1DAF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6FA4C32E" w14:textId="6BE16354" w:rsidR="00DE3691" w:rsidRDefault="0061150D" w:rsidP="001F1DAF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07277460" w14:textId="77777777" w:rsidR="004F7C3B" w:rsidRPr="004F7C3B" w:rsidRDefault="004F7C3B" w:rsidP="004F7C3B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636D49AB" w:rsidR="00DE634A" w:rsidRPr="00B6192E" w:rsidRDefault="00DE634A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8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B6192E" w:rsidRDefault="00C272D8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83081564"/>
      <w:bookmarkStart w:id="10" w:name="_Hlk535253250"/>
      <w:bookmarkEnd w:id="8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9"/>
    <w:p w14:paraId="71E3A2B4" w14:textId="0DE5DA18" w:rsidR="006C2B0E" w:rsidRPr="00B06C04" w:rsidRDefault="006C2B0E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0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Jeżeli wniosek o wyjaśnienie treści zapytania ofertowego wpłynie do Zamawiającego później niż do końca dnia w którym upływa połowa wyznaczonego terminu składania </w:t>
      </w:r>
      <w:r w:rsidRPr="00B6192E">
        <w:rPr>
          <w:rFonts w:cs="Calibri"/>
          <w:sz w:val="24"/>
          <w:szCs w:val="24"/>
        </w:rPr>
        <w:lastRenderedPageBreak/>
        <w:t>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1F1DAF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2AF2E33E" w14:textId="77777777" w:rsidR="00B439BE" w:rsidRPr="00B439BE" w:rsidRDefault="00B439BE" w:rsidP="001F1DAF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72B01B0E" w:rsidR="004A0A66" w:rsidRPr="00B6192E" w:rsidRDefault="004A0A66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1F1DAF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1F1DAF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1"/>
    <w:p w14:paraId="31E8B63D" w14:textId="5F0FB802" w:rsidR="00001570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1F1DAF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lastRenderedPageBreak/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1F1DAF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29F069E1" w14:textId="24CE0354" w:rsidR="00CD040B" w:rsidRDefault="003F2529" w:rsidP="001F1DAF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6781082A" w14:textId="77777777" w:rsidR="0038026A" w:rsidRPr="00F744A4" w:rsidRDefault="0038026A" w:rsidP="001F1DAF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E1E" w14:textId="02675085" w:rsidR="00DE634A" w:rsidRPr="00B6192E" w:rsidRDefault="00DE634A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</w:t>
      </w:r>
      <w:r w:rsidR="006D52F2">
        <w:rPr>
          <w:rFonts w:cs="Calibri"/>
          <w:b/>
          <w:sz w:val="24"/>
          <w:szCs w:val="24"/>
          <w:lang w:bidi="pl-PL"/>
        </w:rPr>
        <w:t>VII</w:t>
      </w:r>
    </w:p>
    <w:p w14:paraId="5EE2BE1F" w14:textId="46CF0EF8" w:rsidR="00C272D8" w:rsidRPr="00B6192E" w:rsidRDefault="008072B7" w:rsidP="001F1DAF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2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2"/>
    <w:p w14:paraId="4F7F4576" w14:textId="320F5D32" w:rsidR="008072B7" w:rsidRDefault="004D37D1" w:rsidP="001F1DAF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1F1DAF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1F1DAF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1F1DAF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56A9647A" w14:textId="77777777" w:rsidR="0014405B" w:rsidRDefault="0014405B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F95B12">
        <w:rPr>
          <w:rFonts w:cs="Calibri"/>
          <w:sz w:val="24"/>
          <w:szCs w:val="24"/>
        </w:rPr>
        <w:t>nazwy albo imiona i nazwiska, siedziby albo miejsca zamieszkania, jeżeli są miejscami wykonywania działalności wykonawców</w:t>
      </w:r>
      <w:r>
        <w:rPr>
          <w:rFonts w:cs="Calibri"/>
          <w:sz w:val="24"/>
          <w:szCs w:val="24"/>
        </w:rPr>
        <w:t xml:space="preserve">, których oferty odrzucono, oraz </w:t>
      </w: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odrzucenia ofert;</w:t>
      </w:r>
    </w:p>
    <w:p w14:paraId="05AFF6F5" w14:textId="10C473C9" w:rsidR="006D7EEC" w:rsidRPr="005C2169" w:rsidRDefault="006D7EEC" w:rsidP="001F1DAF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0DCD07C6" w:rsidR="005C2169" w:rsidRPr="00706FBC" w:rsidRDefault="00F25589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706FBC">
        <w:rPr>
          <w:rFonts w:cs="Calibri"/>
          <w:sz w:val="24"/>
          <w:szCs w:val="24"/>
        </w:rPr>
        <w:t xml:space="preserve"> </w:t>
      </w:r>
      <w:r w:rsidR="00B15B77" w:rsidRPr="00B15B77">
        <w:rPr>
          <w:rFonts w:cs="Calibri"/>
          <w:sz w:val="24"/>
          <w:szCs w:val="24"/>
        </w:rPr>
        <w:t>oraz o ofertach, które zostały odrzucone</w:t>
      </w:r>
      <w:r w:rsidR="00B15B77">
        <w:rPr>
          <w:rFonts w:cs="Calibri"/>
          <w:sz w:val="24"/>
          <w:szCs w:val="24"/>
        </w:rPr>
        <w:t xml:space="preserve">,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30D96649" w:rsidR="00823FAF" w:rsidRDefault="00823FAF" w:rsidP="001F1DA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25C7D819" w14:textId="417AA7EA" w:rsidR="00794912" w:rsidRDefault="00EC224E" w:rsidP="00FD7442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EC224E">
        <w:rPr>
          <w:rFonts w:cs="Calibri"/>
          <w:sz w:val="24"/>
          <w:szCs w:val="24"/>
        </w:rPr>
        <w:t>Umowa zostanie zawarta w formie pisemnej lub elektronicznej.</w:t>
      </w:r>
    </w:p>
    <w:p w14:paraId="1E528C90" w14:textId="77777777" w:rsidR="004F7C3B" w:rsidRPr="004F7C3B" w:rsidRDefault="004F7C3B" w:rsidP="004F7C3B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660DFF28" w:rsidR="0021164A" w:rsidRPr="00B6192E" w:rsidRDefault="0021164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6F65B8">
        <w:rPr>
          <w:rFonts w:cs="Calibri"/>
          <w:b/>
          <w:sz w:val="24"/>
          <w:szCs w:val="24"/>
        </w:rPr>
        <w:t>VIII</w:t>
      </w:r>
    </w:p>
    <w:p w14:paraId="5EE2BE42" w14:textId="118555A9" w:rsidR="00C272D8" w:rsidRPr="00B6192E" w:rsidRDefault="0021164A" w:rsidP="001F1DAF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11FA4455" w:rsidR="00F309C1" w:rsidRPr="00B6192E" w:rsidRDefault="00F309C1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– Formularz ofert</w:t>
      </w:r>
      <w:r w:rsidR="00E84BF5">
        <w:rPr>
          <w:rFonts w:cs="Calibri"/>
          <w:sz w:val="24"/>
          <w:szCs w:val="24"/>
        </w:rPr>
        <w:t>y</w:t>
      </w:r>
    </w:p>
    <w:p w14:paraId="5EE2BE49" w14:textId="298A9129" w:rsidR="00F004AE" w:rsidRDefault="00F309C1" w:rsidP="001F1DAF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38026A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 </w:t>
      </w:r>
    </w:p>
    <w:p w14:paraId="5B36F619" w14:textId="5BFE0415" w:rsidR="00E84BF5" w:rsidRDefault="00E84BF5" w:rsidP="001F1DAF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794912">
        <w:rPr>
          <w:rFonts w:cs="Calibri"/>
          <w:sz w:val="24"/>
          <w:szCs w:val="24"/>
        </w:rPr>
        <w:t>3</w:t>
      </w:r>
      <w:r w:rsidR="001C29F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– Wzór oświadczenia o niepodleganiu wykluczeniu z postępowania</w:t>
      </w:r>
    </w:p>
    <w:p w14:paraId="5EE2BE4A" w14:textId="69228D46" w:rsidR="00B6681A" w:rsidRPr="00514431" w:rsidRDefault="00B6681A" w:rsidP="001F1DAF">
      <w:pPr>
        <w:spacing w:after="0" w:line="360" w:lineRule="auto"/>
        <w:rPr>
          <w:rFonts w:cs="Calibri"/>
          <w:sz w:val="24"/>
          <w:szCs w:val="24"/>
        </w:rPr>
      </w:pPr>
    </w:p>
    <w:sectPr w:rsidR="00B6681A" w:rsidRPr="00514431" w:rsidSect="00E80C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FC52E" w14:textId="77777777" w:rsidR="00B965F1" w:rsidRPr="00B6192E" w:rsidRDefault="00B965F1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567EC0CB" w14:textId="77777777" w:rsidR="00B965F1" w:rsidRPr="00B6192E" w:rsidRDefault="00B965F1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2546C72E" w14:textId="77777777" w:rsidR="00B965F1" w:rsidRPr="00B6192E" w:rsidRDefault="00B96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B7679" w14:textId="77777777" w:rsidR="00AF4178" w:rsidRDefault="00AF4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3D1E8" w14:textId="77777777" w:rsidR="00AF4178" w:rsidRDefault="00AF4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EC3C" w14:textId="77777777" w:rsidR="00B965F1" w:rsidRPr="00B6192E" w:rsidRDefault="00B965F1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703673FF" w14:textId="77777777" w:rsidR="00B965F1" w:rsidRPr="00B6192E" w:rsidRDefault="00B965F1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30B53B64" w14:textId="77777777" w:rsidR="00B965F1" w:rsidRPr="00B6192E" w:rsidRDefault="00B965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90CC" w14:textId="77777777" w:rsidR="00AF4178" w:rsidRDefault="00AF4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C52537">
    <w:pPr>
      <w:pStyle w:val="Nagwek"/>
      <w:spacing w:line="360" w:lineRule="auto"/>
      <w:rPr>
        <w:i/>
        <w:iCs/>
      </w:rPr>
    </w:pPr>
  </w:p>
  <w:p w14:paraId="7DE9696C" w14:textId="20EAF00B" w:rsidR="00AD1E4A" w:rsidRPr="00AF4178" w:rsidRDefault="00AD1E4A" w:rsidP="00C52537">
    <w:pPr>
      <w:pStyle w:val="Nagwek"/>
      <w:spacing w:line="360" w:lineRule="auto"/>
      <w:rPr>
        <w:i/>
        <w:iCs/>
        <w:sz w:val="20"/>
        <w:szCs w:val="20"/>
      </w:rPr>
    </w:pPr>
    <w:r w:rsidRPr="00AF4178">
      <w:rPr>
        <w:i/>
        <w:iCs/>
        <w:sz w:val="20"/>
        <w:szCs w:val="20"/>
      </w:rPr>
      <w:t xml:space="preserve">Zamówienie dofinansowane </w:t>
    </w:r>
    <w:bookmarkStart w:id="13" w:name="_Hlk178678049"/>
    <w:bookmarkStart w:id="14" w:name="_Hlk178678050"/>
    <w:bookmarkStart w:id="15" w:name="_Hlk178678052"/>
    <w:bookmarkStart w:id="16" w:name="_Hlk178678053"/>
    <w:r w:rsidRPr="00AF4178">
      <w:rPr>
        <w:i/>
        <w:iCs/>
        <w:sz w:val="20"/>
        <w:szCs w:val="20"/>
      </w:rPr>
      <w:t xml:space="preserve">z </w:t>
    </w:r>
    <w:r w:rsidR="006F299A" w:rsidRPr="00AF4178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AF4178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AF4178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3"/>
    <w:bookmarkEnd w:id="14"/>
    <w:bookmarkEnd w:id="15"/>
    <w:bookmarkEnd w:id="1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88BF" w14:textId="77777777" w:rsidR="00AF4178" w:rsidRDefault="00AF4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3B267F5"/>
    <w:multiLevelType w:val="hybridMultilevel"/>
    <w:tmpl w:val="97D69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B32441"/>
    <w:multiLevelType w:val="hybridMultilevel"/>
    <w:tmpl w:val="4E0205C0"/>
    <w:lvl w:ilvl="0" w:tplc="6D8633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6409FF"/>
    <w:multiLevelType w:val="hybridMultilevel"/>
    <w:tmpl w:val="343E9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2E7C77D6"/>
    <w:multiLevelType w:val="hybridMultilevel"/>
    <w:tmpl w:val="FF0C0864"/>
    <w:lvl w:ilvl="0" w:tplc="913897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9174DF"/>
    <w:multiLevelType w:val="hybridMultilevel"/>
    <w:tmpl w:val="D5B8A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8A06E5"/>
    <w:multiLevelType w:val="hybridMultilevel"/>
    <w:tmpl w:val="B10C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8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E81635"/>
    <w:multiLevelType w:val="hybridMultilevel"/>
    <w:tmpl w:val="426A30E0"/>
    <w:lvl w:ilvl="0" w:tplc="49FE26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1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6C4603C7"/>
    <w:multiLevelType w:val="hybridMultilevel"/>
    <w:tmpl w:val="071AD4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410563"/>
    <w:multiLevelType w:val="hybridMultilevel"/>
    <w:tmpl w:val="92D6B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62"/>
  </w:num>
  <w:num w:numId="2" w16cid:durableId="2012561275">
    <w:abstractNumId w:val="56"/>
  </w:num>
  <w:num w:numId="3" w16cid:durableId="89204907">
    <w:abstractNumId w:val="81"/>
  </w:num>
  <w:num w:numId="4" w16cid:durableId="1272467379">
    <w:abstractNumId w:val="72"/>
  </w:num>
  <w:num w:numId="5" w16cid:durableId="1188324260">
    <w:abstractNumId w:val="54"/>
  </w:num>
  <w:num w:numId="6" w16cid:durableId="1540778144">
    <w:abstractNumId w:val="68"/>
  </w:num>
  <w:num w:numId="7" w16cid:durableId="1183129994">
    <w:abstractNumId w:val="76"/>
  </w:num>
  <w:num w:numId="8" w16cid:durableId="1616866777">
    <w:abstractNumId w:val="69"/>
  </w:num>
  <w:num w:numId="9" w16cid:durableId="47924383">
    <w:abstractNumId w:val="78"/>
  </w:num>
  <w:num w:numId="10" w16cid:durableId="1580555208">
    <w:abstractNumId w:val="47"/>
  </w:num>
  <w:num w:numId="11" w16cid:durableId="923688613">
    <w:abstractNumId w:val="51"/>
  </w:num>
  <w:num w:numId="12" w16cid:durableId="663317889">
    <w:abstractNumId w:val="59"/>
  </w:num>
  <w:num w:numId="13" w16cid:durableId="1224369263">
    <w:abstractNumId w:val="48"/>
  </w:num>
  <w:num w:numId="14" w16cid:durableId="589967155">
    <w:abstractNumId w:val="74"/>
  </w:num>
  <w:num w:numId="15" w16cid:durableId="1702241663">
    <w:abstractNumId w:val="57"/>
  </w:num>
  <w:num w:numId="16" w16cid:durableId="1932277276">
    <w:abstractNumId w:val="60"/>
  </w:num>
  <w:num w:numId="17" w16cid:durableId="2136100523">
    <w:abstractNumId w:val="71"/>
  </w:num>
  <w:num w:numId="18" w16cid:durableId="849679971">
    <w:abstractNumId w:val="52"/>
  </w:num>
  <w:num w:numId="19" w16cid:durableId="291718748">
    <w:abstractNumId w:val="65"/>
  </w:num>
  <w:num w:numId="20" w16cid:durableId="479468932">
    <w:abstractNumId w:val="67"/>
  </w:num>
  <w:num w:numId="21" w16cid:durableId="67070680">
    <w:abstractNumId w:val="75"/>
  </w:num>
  <w:num w:numId="22" w16cid:durableId="1234704180">
    <w:abstractNumId w:val="73"/>
  </w:num>
  <w:num w:numId="23" w16cid:durableId="1538741509">
    <w:abstractNumId w:val="80"/>
  </w:num>
  <w:num w:numId="24" w16cid:durableId="1735664750">
    <w:abstractNumId w:val="64"/>
  </w:num>
  <w:num w:numId="25" w16cid:durableId="1966545587">
    <w:abstractNumId w:val="50"/>
  </w:num>
  <w:num w:numId="26" w16cid:durableId="256212056">
    <w:abstractNumId w:val="53"/>
  </w:num>
  <w:num w:numId="27" w16cid:durableId="1409039984">
    <w:abstractNumId w:val="55"/>
  </w:num>
  <w:num w:numId="28" w16cid:durableId="120620999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978611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3778502">
    <w:abstractNumId w:val="46"/>
  </w:num>
  <w:num w:numId="31" w16cid:durableId="1698042765">
    <w:abstractNumId w:val="82"/>
  </w:num>
  <w:num w:numId="32" w16cid:durableId="1371953028">
    <w:abstractNumId w:val="49"/>
  </w:num>
  <w:num w:numId="33" w16cid:durableId="2131698788">
    <w:abstractNumId w:val="58"/>
  </w:num>
  <w:num w:numId="34" w16cid:durableId="33966072">
    <w:abstractNumId w:val="45"/>
  </w:num>
  <w:num w:numId="35" w16cid:durableId="504900767">
    <w:abstractNumId w:val="79"/>
  </w:num>
  <w:num w:numId="36" w16cid:durableId="1311517524">
    <w:abstractNumId w:val="61"/>
  </w:num>
  <w:num w:numId="37" w16cid:durableId="1827745124">
    <w:abstractNumId w:val="6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433B"/>
    <w:rsid w:val="0000596B"/>
    <w:rsid w:val="00005D5D"/>
    <w:rsid w:val="0000625B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376"/>
    <w:rsid w:val="00013B2B"/>
    <w:rsid w:val="000144EC"/>
    <w:rsid w:val="00014516"/>
    <w:rsid w:val="00015C81"/>
    <w:rsid w:val="00015F43"/>
    <w:rsid w:val="00015FC7"/>
    <w:rsid w:val="0001612B"/>
    <w:rsid w:val="00016F9E"/>
    <w:rsid w:val="00017315"/>
    <w:rsid w:val="000205EC"/>
    <w:rsid w:val="000217F9"/>
    <w:rsid w:val="00021B00"/>
    <w:rsid w:val="0002291A"/>
    <w:rsid w:val="00022CF5"/>
    <w:rsid w:val="00023590"/>
    <w:rsid w:val="00024224"/>
    <w:rsid w:val="0002456C"/>
    <w:rsid w:val="000248F6"/>
    <w:rsid w:val="00024EA5"/>
    <w:rsid w:val="000260E7"/>
    <w:rsid w:val="00026D55"/>
    <w:rsid w:val="00026DEC"/>
    <w:rsid w:val="00026F56"/>
    <w:rsid w:val="00027402"/>
    <w:rsid w:val="00027EE6"/>
    <w:rsid w:val="000303EA"/>
    <w:rsid w:val="00030E5F"/>
    <w:rsid w:val="0003187B"/>
    <w:rsid w:val="00031DA5"/>
    <w:rsid w:val="00032049"/>
    <w:rsid w:val="00033ADA"/>
    <w:rsid w:val="00033BF5"/>
    <w:rsid w:val="000350A6"/>
    <w:rsid w:val="0003664B"/>
    <w:rsid w:val="00036818"/>
    <w:rsid w:val="0003694B"/>
    <w:rsid w:val="0003698D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02B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6E06"/>
    <w:rsid w:val="0005795D"/>
    <w:rsid w:val="00060262"/>
    <w:rsid w:val="00060E07"/>
    <w:rsid w:val="0006168D"/>
    <w:rsid w:val="00062E61"/>
    <w:rsid w:val="000630EC"/>
    <w:rsid w:val="0006355D"/>
    <w:rsid w:val="000638B9"/>
    <w:rsid w:val="00063976"/>
    <w:rsid w:val="00063BC7"/>
    <w:rsid w:val="0006430D"/>
    <w:rsid w:val="00064ACE"/>
    <w:rsid w:val="00064C62"/>
    <w:rsid w:val="0006707D"/>
    <w:rsid w:val="000670ED"/>
    <w:rsid w:val="00067F73"/>
    <w:rsid w:val="0007177F"/>
    <w:rsid w:val="00071D40"/>
    <w:rsid w:val="00073008"/>
    <w:rsid w:val="0007324A"/>
    <w:rsid w:val="00073652"/>
    <w:rsid w:val="000742C3"/>
    <w:rsid w:val="0007499F"/>
    <w:rsid w:val="00077ADD"/>
    <w:rsid w:val="00080218"/>
    <w:rsid w:val="00080F95"/>
    <w:rsid w:val="00081BB3"/>
    <w:rsid w:val="00082497"/>
    <w:rsid w:val="00082B17"/>
    <w:rsid w:val="00083342"/>
    <w:rsid w:val="0008337B"/>
    <w:rsid w:val="00087B24"/>
    <w:rsid w:val="00090457"/>
    <w:rsid w:val="00090633"/>
    <w:rsid w:val="0009253D"/>
    <w:rsid w:val="000932DB"/>
    <w:rsid w:val="00093D53"/>
    <w:rsid w:val="00094AF9"/>
    <w:rsid w:val="00095EBD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6B17"/>
    <w:rsid w:val="000A75F3"/>
    <w:rsid w:val="000A79F3"/>
    <w:rsid w:val="000B172B"/>
    <w:rsid w:val="000B1913"/>
    <w:rsid w:val="000B2145"/>
    <w:rsid w:val="000B2A4B"/>
    <w:rsid w:val="000B3BF7"/>
    <w:rsid w:val="000B4739"/>
    <w:rsid w:val="000B4810"/>
    <w:rsid w:val="000B513A"/>
    <w:rsid w:val="000B57B2"/>
    <w:rsid w:val="000B6154"/>
    <w:rsid w:val="000B69A6"/>
    <w:rsid w:val="000B6EBF"/>
    <w:rsid w:val="000B7CEE"/>
    <w:rsid w:val="000C2418"/>
    <w:rsid w:val="000C2F9F"/>
    <w:rsid w:val="000C2FA1"/>
    <w:rsid w:val="000C36B7"/>
    <w:rsid w:val="000C3754"/>
    <w:rsid w:val="000C4C5D"/>
    <w:rsid w:val="000C4D32"/>
    <w:rsid w:val="000C6B8C"/>
    <w:rsid w:val="000D04F2"/>
    <w:rsid w:val="000D557B"/>
    <w:rsid w:val="000D5A2F"/>
    <w:rsid w:val="000D5F3D"/>
    <w:rsid w:val="000E21B6"/>
    <w:rsid w:val="000E2697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2FC8"/>
    <w:rsid w:val="000F3480"/>
    <w:rsid w:val="000F3EB8"/>
    <w:rsid w:val="000F4B12"/>
    <w:rsid w:val="000F6164"/>
    <w:rsid w:val="000F6D4E"/>
    <w:rsid w:val="000F6F7D"/>
    <w:rsid w:val="000F7A7E"/>
    <w:rsid w:val="000F7E48"/>
    <w:rsid w:val="00100E82"/>
    <w:rsid w:val="00101A1A"/>
    <w:rsid w:val="00101E92"/>
    <w:rsid w:val="0010250E"/>
    <w:rsid w:val="001027EC"/>
    <w:rsid w:val="0010299D"/>
    <w:rsid w:val="001029DC"/>
    <w:rsid w:val="00103C46"/>
    <w:rsid w:val="00103DE5"/>
    <w:rsid w:val="001042B2"/>
    <w:rsid w:val="00104F0B"/>
    <w:rsid w:val="00111552"/>
    <w:rsid w:val="00111AC4"/>
    <w:rsid w:val="00111DBA"/>
    <w:rsid w:val="001134E8"/>
    <w:rsid w:val="0011464C"/>
    <w:rsid w:val="0011470C"/>
    <w:rsid w:val="00116926"/>
    <w:rsid w:val="00116A58"/>
    <w:rsid w:val="00120693"/>
    <w:rsid w:val="00121026"/>
    <w:rsid w:val="00121422"/>
    <w:rsid w:val="00121D5C"/>
    <w:rsid w:val="001225DF"/>
    <w:rsid w:val="0012399E"/>
    <w:rsid w:val="001262AF"/>
    <w:rsid w:val="00126A74"/>
    <w:rsid w:val="00126BA3"/>
    <w:rsid w:val="00127659"/>
    <w:rsid w:val="00127C43"/>
    <w:rsid w:val="001311AB"/>
    <w:rsid w:val="0013130A"/>
    <w:rsid w:val="0013172D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3EA"/>
    <w:rsid w:val="0013761A"/>
    <w:rsid w:val="00137A4B"/>
    <w:rsid w:val="0014015A"/>
    <w:rsid w:val="001401FA"/>
    <w:rsid w:val="00140FFE"/>
    <w:rsid w:val="0014112D"/>
    <w:rsid w:val="0014232F"/>
    <w:rsid w:val="001425C3"/>
    <w:rsid w:val="00142D64"/>
    <w:rsid w:val="0014405B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40B"/>
    <w:rsid w:val="00166C11"/>
    <w:rsid w:val="00166CC6"/>
    <w:rsid w:val="00167119"/>
    <w:rsid w:val="0016734B"/>
    <w:rsid w:val="00167D17"/>
    <w:rsid w:val="0017004F"/>
    <w:rsid w:val="00171108"/>
    <w:rsid w:val="00171F25"/>
    <w:rsid w:val="0017235C"/>
    <w:rsid w:val="00173DB5"/>
    <w:rsid w:val="00177CB3"/>
    <w:rsid w:val="00180DD4"/>
    <w:rsid w:val="001812DC"/>
    <w:rsid w:val="001814EA"/>
    <w:rsid w:val="00181A03"/>
    <w:rsid w:val="00182412"/>
    <w:rsid w:val="00182685"/>
    <w:rsid w:val="00183085"/>
    <w:rsid w:val="001830CD"/>
    <w:rsid w:val="00184457"/>
    <w:rsid w:val="001844A7"/>
    <w:rsid w:val="00185B31"/>
    <w:rsid w:val="00186D9A"/>
    <w:rsid w:val="00187185"/>
    <w:rsid w:val="00187342"/>
    <w:rsid w:val="001900C9"/>
    <w:rsid w:val="00190101"/>
    <w:rsid w:val="00191346"/>
    <w:rsid w:val="001916C1"/>
    <w:rsid w:val="00191894"/>
    <w:rsid w:val="00192543"/>
    <w:rsid w:val="00192679"/>
    <w:rsid w:val="00192B10"/>
    <w:rsid w:val="00192C70"/>
    <w:rsid w:val="00193665"/>
    <w:rsid w:val="00193D08"/>
    <w:rsid w:val="00193FF8"/>
    <w:rsid w:val="00194781"/>
    <w:rsid w:val="00197C0A"/>
    <w:rsid w:val="001A032A"/>
    <w:rsid w:val="001A0503"/>
    <w:rsid w:val="001A1613"/>
    <w:rsid w:val="001A2F54"/>
    <w:rsid w:val="001A3513"/>
    <w:rsid w:val="001A378A"/>
    <w:rsid w:val="001A39C2"/>
    <w:rsid w:val="001A3E67"/>
    <w:rsid w:val="001A51CF"/>
    <w:rsid w:val="001A5F94"/>
    <w:rsid w:val="001A62E9"/>
    <w:rsid w:val="001A6D39"/>
    <w:rsid w:val="001A6E31"/>
    <w:rsid w:val="001A7409"/>
    <w:rsid w:val="001A74F2"/>
    <w:rsid w:val="001A7903"/>
    <w:rsid w:val="001A7DAB"/>
    <w:rsid w:val="001B0857"/>
    <w:rsid w:val="001B1433"/>
    <w:rsid w:val="001B16E3"/>
    <w:rsid w:val="001B1E1A"/>
    <w:rsid w:val="001B21AF"/>
    <w:rsid w:val="001B2322"/>
    <w:rsid w:val="001B2574"/>
    <w:rsid w:val="001B2780"/>
    <w:rsid w:val="001B27D0"/>
    <w:rsid w:val="001B4444"/>
    <w:rsid w:val="001B537E"/>
    <w:rsid w:val="001B677E"/>
    <w:rsid w:val="001B6FBF"/>
    <w:rsid w:val="001B71CA"/>
    <w:rsid w:val="001C0484"/>
    <w:rsid w:val="001C0875"/>
    <w:rsid w:val="001C087E"/>
    <w:rsid w:val="001C14D4"/>
    <w:rsid w:val="001C1682"/>
    <w:rsid w:val="001C294A"/>
    <w:rsid w:val="001C29F8"/>
    <w:rsid w:val="001C2C60"/>
    <w:rsid w:val="001C2FAE"/>
    <w:rsid w:val="001C3726"/>
    <w:rsid w:val="001C41A3"/>
    <w:rsid w:val="001C6AB3"/>
    <w:rsid w:val="001D09F0"/>
    <w:rsid w:val="001D0E16"/>
    <w:rsid w:val="001D1005"/>
    <w:rsid w:val="001D311A"/>
    <w:rsid w:val="001D389C"/>
    <w:rsid w:val="001D3D71"/>
    <w:rsid w:val="001D43FE"/>
    <w:rsid w:val="001D547B"/>
    <w:rsid w:val="001D6AC6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C1E"/>
    <w:rsid w:val="001E4D14"/>
    <w:rsid w:val="001E5C4B"/>
    <w:rsid w:val="001E7EC5"/>
    <w:rsid w:val="001F139E"/>
    <w:rsid w:val="001F13DE"/>
    <w:rsid w:val="001F1DAF"/>
    <w:rsid w:val="001F2455"/>
    <w:rsid w:val="001F2C04"/>
    <w:rsid w:val="001F5044"/>
    <w:rsid w:val="001F58A7"/>
    <w:rsid w:val="001F62BD"/>
    <w:rsid w:val="001F63F4"/>
    <w:rsid w:val="001F67D9"/>
    <w:rsid w:val="001F6CFD"/>
    <w:rsid w:val="001F7679"/>
    <w:rsid w:val="001F7B95"/>
    <w:rsid w:val="00200554"/>
    <w:rsid w:val="0020127C"/>
    <w:rsid w:val="002014E6"/>
    <w:rsid w:val="002020F9"/>
    <w:rsid w:val="002030DB"/>
    <w:rsid w:val="0020323C"/>
    <w:rsid w:val="00203685"/>
    <w:rsid w:val="00204851"/>
    <w:rsid w:val="00204FB3"/>
    <w:rsid w:val="00205332"/>
    <w:rsid w:val="00205C63"/>
    <w:rsid w:val="002069EE"/>
    <w:rsid w:val="00206CDC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AD1"/>
    <w:rsid w:val="00213B27"/>
    <w:rsid w:val="00213E3F"/>
    <w:rsid w:val="0021607B"/>
    <w:rsid w:val="00216132"/>
    <w:rsid w:val="00221A62"/>
    <w:rsid w:val="002223F4"/>
    <w:rsid w:val="00223520"/>
    <w:rsid w:val="00223945"/>
    <w:rsid w:val="00224C1F"/>
    <w:rsid w:val="00224CC1"/>
    <w:rsid w:val="002259C3"/>
    <w:rsid w:val="002266E8"/>
    <w:rsid w:val="00226765"/>
    <w:rsid w:val="00226D7F"/>
    <w:rsid w:val="00226F67"/>
    <w:rsid w:val="00227408"/>
    <w:rsid w:val="002276D2"/>
    <w:rsid w:val="0022786C"/>
    <w:rsid w:val="00227953"/>
    <w:rsid w:val="0022797E"/>
    <w:rsid w:val="00230D8E"/>
    <w:rsid w:val="00230DBF"/>
    <w:rsid w:val="00230F14"/>
    <w:rsid w:val="002326EB"/>
    <w:rsid w:val="00237796"/>
    <w:rsid w:val="00241859"/>
    <w:rsid w:val="00241E7A"/>
    <w:rsid w:val="0024451D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57807"/>
    <w:rsid w:val="002606D2"/>
    <w:rsid w:val="00260911"/>
    <w:rsid w:val="00261110"/>
    <w:rsid w:val="002622E1"/>
    <w:rsid w:val="00262321"/>
    <w:rsid w:val="00262976"/>
    <w:rsid w:val="00262C60"/>
    <w:rsid w:val="0026346D"/>
    <w:rsid w:val="00264226"/>
    <w:rsid w:val="00264C95"/>
    <w:rsid w:val="00265A74"/>
    <w:rsid w:val="00266835"/>
    <w:rsid w:val="00266D08"/>
    <w:rsid w:val="002673A3"/>
    <w:rsid w:val="002678EA"/>
    <w:rsid w:val="0026795B"/>
    <w:rsid w:val="00267AE5"/>
    <w:rsid w:val="00267BD2"/>
    <w:rsid w:val="0027144E"/>
    <w:rsid w:val="00271A1D"/>
    <w:rsid w:val="0027298C"/>
    <w:rsid w:val="00272BA1"/>
    <w:rsid w:val="002730AB"/>
    <w:rsid w:val="002738B0"/>
    <w:rsid w:val="002740AB"/>
    <w:rsid w:val="00274193"/>
    <w:rsid w:val="00275764"/>
    <w:rsid w:val="0027715D"/>
    <w:rsid w:val="00280E47"/>
    <w:rsid w:val="002814F2"/>
    <w:rsid w:val="00282FE4"/>
    <w:rsid w:val="00283172"/>
    <w:rsid w:val="0028378C"/>
    <w:rsid w:val="00284FE3"/>
    <w:rsid w:val="002872F2"/>
    <w:rsid w:val="0028744B"/>
    <w:rsid w:val="002908B9"/>
    <w:rsid w:val="00290CC8"/>
    <w:rsid w:val="002911C8"/>
    <w:rsid w:val="00291D1E"/>
    <w:rsid w:val="002927AE"/>
    <w:rsid w:val="00293258"/>
    <w:rsid w:val="002939E5"/>
    <w:rsid w:val="00293DE0"/>
    <w:rsid w:val="0029514C"/>
    <w:rsid w:val="00296D6A"/>
    <w:rsid w:val="0029743D"/>
    <w:rsid w:val="002A20A1"/>
    <w:rsid w:val="002A2160"/>
    <w:rsid w:val="002A290C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6951"/>
    <w:rsid w:val="002A7149"/>
    <w:rsid w:val="002A7891"/>
    <w:rsid w:val="002B1A50"/>
    <w:rsid w:val="002B2400"/>
    <w:rsid w:val="002B26F6"/>
    <w:rsid w:val="002B28FF"/>
    <w:rsid w:val="002B297C"/>
    <w:rsid w:val="002B3803"/>
    <w:rsid w:val="002B4400"/>
    <w:rsid w:val="002B4AB0"/>
    <w:rsid w:val="002B4D40"/>
    <w:rsid w:val="002B57E8"/>
    <w:rsid w:val="002B5ADA"/>
    <w:rsid w:val="002B5AFE"/>
    <w:rsid w:val="002B5E9D"/>
    <w:rsid w:val="002B6584"/>
    <w:rsid w:val="002B66A8"/>
    <w:rsid w:val="002B6A7A"/>
    <w:rsid w:val="002B7493"/>
    <w:rsid w:val="002B7D93"/>
    <w:rsid w:val="002C1B73"/>
    <w:rsid w:val="002C1FF3"/>
    <w:rsid w:val="002C4ECF"/>
    <w:rsid w:val="002C508E"/>
    <w:rsid w:val="002C587C"/>
    <w:rsid w:val="002C7B12"/>
    <w:rsid w:val="002D01EF"/>
    <w:rsid w:val="002D06AD"/>
    <w:rsid w:val="002D0DEA"/>
    <w:rsid w:val="002D0EB7"/>
    <w:rsid w:val="002D1948"/>
    <w:rsid w:val="002D1BAF"/>
    <w:rsid w:val="002D1BF5"/>
    <w:rsid w:val="002D1E08"/>
    <w:rsid w:val="002D2126"/>
    <w:rsid w:val="002D3670"/>
    <w:rsid w:val="002D63FE"/>
    <w:rsid w:val="002D678A"/>
    <w:rsid w:val="002D7DFF"/>
    <w:rsid w:val="002E01EA"/>
    <w:rsid w:val="002E0687"/>
    <w:rsid w:val="002E092D"/>
    <w:rsid w:val="002E11D4"/>
    <w:rsid w:val="002E130E"/>
    <w:rsid w:val="002E226E"/>
    <w:rsid w:val="002E2B31"/>
    <w:rsid w:val="002E2B9B"/>
    <w:rsid w:val="002E2C75"/>
    <w:rsid w:val="002E352D"/>
    <w:rsid w:val="002E4DC7"/>
    <w:rsid w:val="002E545D"/>
    <w:rsid w:val="002E5574"/>
    <w:rsid w:val="002E58B2"/>
    <w:rsid w:val="002E6367"/>
    <w:rsid w:val="002E6F8A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7777"/>
    <w:rsid w:val="003016CA"/>
    <w:rsid w:val="0030417D"/>
    <w:rsid w:val="00304188"/>
    <w:rsid w:val="00305320"/>
    <w:rsid w:val="00306357"/>
    <w:rsid w:val="00307168"/>
    <w:rsid w:val="00307EE7"/>
    <w:rsid w:val="003101DE"/>
    <w:rsid w:val="003115CC"/>
    <w:rsid w:val="00311736"/>
    <w:rsid w:val="00311CCD"/>
    <w:rsid w:val="00312501"/>
    <w:rsid w:val="00312503"/>
    <w:rsid w:val="00313400"/>
    <w:rsid w:val="00313A0A"/>
    <w:rsid w:val="0031438B"/>
    <w:rsid w:val="0031514B"/>
    <w:rsid w:val="0031629E"/>
    <w:rsid w:val="00317AD1"/>
    <w:rsid w:val="00320223"/>
    <w:rsid w:val="00320A05"/>
    <w:rsid w:val="00320AAC"/>
    <w:rsid w:val="00320CAE"/>
    <w:rsid w:val="003212B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42"/>
    <w:rsid w:val="003263CC"/>
    <w:rsid w:val="00326D04"/>
    <w:rsid w:val="003278D1"/>
    <w:rsid w:val="0033017A"/>
    <w:rsid w:val="00330284"/>
    <w:rsid w:val="0033052F"/>
    <w:rsid w:val="00331BF6"/>
    <w:rsid w:val="00334B56"/>
    <w:rsid w:val="00335C9B"/>
    <w:rsid w:val="00336B01"/>
    <w:rsid w:val="003370D5"/>
    <w:rsid w:val="00341EF7"/>
    <w:rsid w:val="00342111"/>
    <w:rsid w:val="003425B5"/>
    <w:rsid w:val="0034269C"/>
    <w:rsid w:val="00343C00"/>
    <w:rsid w:val="00343DDF"/>
    <w:rsid w:val="00343EBB"/>
    <w:rsid w:val="00344921"/>
    <w:rsid w:val="00344F3D"/>
    <w:rsid w:val="0034544B"/>
    <w:rsid w:val="003471DF"/>
    <w:rsid w:val="00350115"/>
    <w:rsid w:val="00350AB3"/>
    <w:rsid w:val="0035234B"/>
    <w:rsid w:val="003525B6"/>
    <w:rsid w:val="00352894"/>
    <w:rsid w:val="0035342A"/>
    <w:rsid w:val="00353488"/>
    <w:rsid w:val="00355C10"/>
    <w:rsid w:val="00355C43"/>
    <w:rsid w:val="0035628C"/>
    <w:rsid w:val="00356621"/>
    <w:rsid w:val="003568B8"/>
    <w:rsid w:val="00356E23"/>
    <w:rsid w:val="003574ED"/>
    <w:rsid w:val="00357977"/>
    <w:rsid w:val="00357FD1"/>
    <w:rsid w:val="00362899"/>
    <w:rsid w:val="0036306B"/>
    <w:rsid w:val="00363B9A"/>
    <w:rsid w:val="00363F14"/>
    <w:rsid w:val="0036446A"/>
    <w:rsid w:val="00365F03"/>
    <w:rsid w:val="00367DD8"/>
    <w:rsid w:val="00371311"/>
    <w:rsid w:val="00371580"/>
    <w:rsid w:val="003716FE"/>
    <w:rsid w:val="003723DE"/>
    <w:rsid w:val="003723F9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26A"/>
    <w:rsid w:val="00380F12"/>
    <w:rsid w:val="003813F2"/>
    <w:rsid w:val="003819FF"/>
    <w:rsid w:val="00381B06"/>
    <w:rsid w:val="003822DC"/>
    <w:rsid w:val="003828EE"/>
    <w:rsid w:val="00382964"/>
    <w:rsid w:val="00383565"/>
    <w:rsid w:val="003836E9"/>
    <w:rsid w:val="00383B79"/>
    <w:rsid w:val="003846FE"/>
    <w:rsid w:val="00384D8D"/>
    <w:rsid w:val="00385377"/>
    <w:rsid w:val="003859D5"/>
    <w:rsid w:val="00386536"/>
    <w:rsid w:val="00387B0C"/>
    <w:rsid w:val="00387F3D"/>
    <w:rsid w:val="0039072B"/>
    <w:rsid w:val="00392243"/>
    <w:rsid w:val="00392A6F"/>
    <w:rsid w:val="00392DF8"/>
    <w:rsid w:val="00392E7C"/>
    <w:rsid w:val="00394432"/>
    <w:rsid w:val="00395155"/>
    <w:rsid w:val="003A1F89"/>
    <w:rsid w:val="003A2076"/>
    <w:rsid w:val="003A402C"/>
    <w:rsid w:val="003A763E"/>
    <w:rsid w:val="003A793E"/>
    <w:rsid w:val="003A7A50"/>
    <w:rsid w:val="003A7DB3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068"/>
    <w:rsid w:val="003B745C"/>
    <w:rsid w:val="003B7983"/>
    <w:rsid w:val="003C086B"/>
    <w:rsid w:val="003C34B9"/>
    <w:rsid w:val="003C372A"/>
    <w:rsid w:val="003C4EFC"/>
    <w:rsid w:val="003C58DB"/>
    <w:rsid w:val="003C65DC"/>
    <w:rsid w:val="003C6DB5"/>
    <w:rsid w:val="003C72A0"/>
    <w:rsid w:val="003C794E"/>
    <w:rsid w:val="003D07AB"/>
    <w:rsid w:val="003D0C7C"/>
    <w:rsid w:val="003D1271"/>
    <w:rsid w:val="003D1338"/>
    <w:rsid w:val="003D2210"/>
    <w:rsid w:val="003D3B9D"/>
    <w:rsid w:val="003D3BEB"/>
    <w:rsid w:val="003D4314"/>
    <w:rsid w:val="003D44CE"/>
    <w:rsid w:val="003D4639"/>
    <w:rsid w:val="003D48F1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4BA"/>
    <w:rsid w:val="00403F06"/>
    <w:rsid w:val="00404409"/>
    <w:rsid w:val="00404D75"/>
    <w:rsid w:val="0040600C"/>
    <w:rsid w:val="004064A4"/>
    <w:rsid w:val="00407C11"/>
    <w:rsid w:val="00410CFC"/>
    <w:rsid w:val="00412602"/>
    <w:rsid w:val="00412801"/>
    <w:rsid w:val="00412A61"/>
    <w:rsid w:val="00412BCD"/>
    <w:rsid w:val="00413745"/>
    <w:rsid w:val="00413771"/>
    <w:rsid w:val="0041511D"/>
    <w:rsid w:val="00415375"/>
    <w:rsid w:val="004157AE"/>
    <w:rsid w:val="00416030"/>
    <w:rsid w:val="004165D0"/>
    <w:rsid w:val="00416A71"/>
    <w:rsid w:val="004174B7"/>
    <w:rsid w:val="004203BB"/>
    <w:rsid w:val="0042079B"/>
    <w:rsid w:val="00420DD9"/>
    <w:rsid w:val="0042269A"/>
    <w:rsid w:val="00423F53"/>
    <w:rsid w:val="00424D8A"/>
    <w:rsid w:val="00425AF0"/>
    <w:rsid w:val="00426B06"/>
    <w:rsid w:val="0042767F"/>
    <w:rsid w:val="00436560"/>
    <w:rsid w:val="00440040"/>
    <w:rsid w:val="00441E95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533F"/>
    <w:rsid w:val="00455867"/>
    <w:rsid w:val="00457145"/>
    <w:rsid w:val="004602C8"/>
    <w:rsid w:val="004606F2"/>
    <w:rsid w:val="00460F79"/>
    <w:rsid w:val="0046197A"/>
    <w:rsid w:val="00463700"/>
    <w:rsid w:val="00463D6F"/>
    <w:rsid w:val="00465C05"/>
    <w:rsid w:val="00465CB1"/>
    <w:rsid w:val="00465EA4"/>
    <w:rsid w:val="00466180"/>
    <w:rsid w:val="00466214"/>
    <w:rsid w:val="00466CD5"/>
    <w:rsid w:val="00471F6A"/>
    <w:rsid w:val="00472889"/>
    <w:rsid w:val="004728BD"/>
    <w:rsid w:val="004729CF"/>
    <w:rsid w:val="00472BA0"/>
    <w:rsid w:val="004731D5"/>
    <w:rsid w:val="0047433E"/>
    <w:rsid w:val="00474551"/>
    <w:rsid w:val="004752DE"/>
    <w:rsid w:val="00475ED6"/>
    <w:rsid w:val="00476345"/>
    <w:rsid w:val="00476E6C"/>
    <w:rsid w:val="0047769B"/>
    <w:rsid w:val="004776A9"/>
    <w:rsid w:val="004779F9"/>
    <w:rsid w:val="004803DB"/>
    <w:rsid w:val="00480F1B"/>
    <w:rsid w:val="00480F73"/>
    <w:rsid w:val="00481D3F"/>
    <w:rsid w:val="0048215A"/>
    <w:rsid w:val="004829BC"/>
    <w:rsid w:val="00482A98"/>
    <w:rsid w:val="004834AC"/>
    <w:rsid w:val="00483559"/>
    <w:rsid w:val="0048591A"/>
    <w:rsid w:val="004863B8"/>
    <w:rsid w:val="0048662D"/>
    <w:rsid w:val="00486DB9"/>
    <w:rsid w:val="0048732B"/>
    <w:rsid w:val="004879CC"/>
    <w:rsid w:val="004902C3"/>
    <w:rsid w:val="00491A73"/>
    <w:rsid w:val="00492334"/>
    <w:rsid w:val="00492C83"/>
    <w:rsid w:val="00493ED9"/>
    <w:rsid w:val="00494A1F"/>
    <w:rsid w:val="00494CB7"/>
    <w:rsid w:val="00494F46"/>
    <w:rsid w:val="00494FDA"/>
    <w:rsid w:val="00495175"/>
    <w:rsid w:val="0049535F"/>
    <w:rsid w:val="0049598E"/>
    <w:rsid w:val="00497669"/>
    <w:rsid w:val="004977E9"/>
    <w:rsid w:val="004A0508"/>
    <w:rsid w:val="004A0A66"/>
    <w:rsid w:val="004A2C0B"/>
    <w:rsid w:val="004A6392"/>
    <w:rsid w:val="004A6567"/>
    <w:rsid w:val="004A6B69"/>
    <w:rsid w:val="004A6CBD"/>
    <w:rsid w:val="004A73A0"/>
    <w:rsid w:val="004B0336"/>
    <w:rsid w:val="004B10F3"/>
    <w:rsid w:val="004B2462"/>
    <w:rsid w:val="004B25EA"/>
    <w:rsid w:val="004B2BA2"/>
    <w:rsid w:val="004B2C22"/>
    <w:rsid w:val="004B3647"/>
    <w:rsid w:val="004B36F7"/>
    <w:rsid w:val="004B3F4B"/>
    <w:rsid w:val="004B3F62"/>
    <w:rsid w:val="004B45AD"/>
    <w:rsid w:val="004B4726"/>
    <w:rsid w:val="004B5310"/>
    <w:rsid w:val="004B6E61"/>
    <w:rsid w:val="004B7066"/>
    <w:rsid w:val="004C077E"/>
    <w:rsid w:val="004C156F"/>
    <w:rsid w:val="004C1602"/>
    <w:rsid w:val="004C1DFB"/>
    <w:rsid w:val="004C2FA3"/>
    <w:rsid w:val="004C6343"/>
    <w:rsid w:val="004C63C7"/>
    <w:rsid w:val="004C63D1"/>
    <w:rsid w:val="004C6E07"/>
    <w:rsid w:val="004C729B"/>
    <w:rsid w:val="004C7507"/>
    <w:rsid w:val="004D0635"/>
    <w:rsid w:val="004D1AA7"/>
    <w:rsid w:val="004D1FFB"/>
    <w:rsid w:val="004D34A0"/>
    <w:rsid w:val="004D37D1"/>
    <w:rsid w:val="004D43C9"/>
    <w:rsid w:val="004D5979"/>
    <w:rsid w:val="004D6FBC"/>
    <w:rsid w:val="004D73D5"/>
    <w:rsid w:val="004D77B7"/>
    <w:rsid w:val="004D7FE9"/>
    <w:rsid w:val="004E0112"/>
    <w:rsid w:val="004E1980"/>
    <w:rsid w:val="004E3B29"/>
    <w:rsid w:val="004E4908"/>
    <w:rsid w:val="004E59A6"/>
    <w:rsid w:val="004E644A"/>
    <w:rsid w:val="004E7B94"/>
    <w:rsid w:val="004E7D97"/>
    <w:rsid w:val="004E7F2E"/>
    <w:rsid w:val="004E7FEC"/>
    <w:rsid w:val="004F00CF"/>
    <w:rsid w:val="004F0767"/>
    <w:rsid w:val="004F07E8"/>
    <w:rsid w:val="004F09DE"/>
    <w:rsid w:val="004F25F6"/>
    <w:rsid w:val="004F4351"/>
    <w:rsid w:val="004F44FE"/>
    <w:rsid w:val="004F4FB0"/>
    <w:rsid w:val="004F51D2"/>
    <w:rsid w:val="004F5732"/>
    <w:rsid w:val="004F5F40"/>
    <w:rsid w:val="004F7BC8"/>
    <w:rsid w:val="004F7C3B"/>
    <w:rsid w:val="005002D2"/>
    <w:rsid w:val="00501A4A"/>
    <w:rsid w:val="0050320F"/>
    <w:rsid w:val="00503A52"/>
    <w:rsid w:val="00503FC6"/>
    <w:rsid w:val="00504463"/>
    <w:rsid w:val="00505C16"/>
    <w:rsid w:val="005107BD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65DD"/>
    <w:rsid w:val="0051683D"/>
    <w:rsid w:val="00521A6A"/>
    <w:rsid w:val="00522479"/>
    <w:rsid w:val="0052273D"/>
    <w:rsid w:val="005248BB"/>
    <w:rsid w:val="0052558C"/>
    <w:rsid w:val="0052638B"/>
    <w:rsid w:val="005267D5"/>
    <w:rsid w:val="00527228"/>
    <w:rsid w:val="00527806"/>
    <w:rsid w:val="00527ECA"/>
    <w:rsid w:val="00527F51"/>
    <w:rsid w:val="00530D72"/>
    <w:rsid w:val="005313F3"/>
    <w:rsid w:val="0053213D"/>
    <w:rsid w:val="0053251B"/>
    <w:rsid w:val="00533045"/>
    <w:rsid w:val="005331E0"/>
    <w:rsid w:val="00533934"/>
    <w:rsid w:val="00533F7D"/>
    <w:rsid w:val="00535485"/>
    <w:rsid w:val="0053557E"/>
    <w:rsid w:val="00535C23"/>
    <w:rsid w:val="00537FF3"/>
    <w:rsid w:val="00540637"/>
    <w:rsid w:val="00540710"/>
    <w:rsid w:val="00540906"/>
    <w:rsid w:val="00540FD7"/>
    <w:rsid w:val="00541CC2"/>
    <w:rsid w:val="00543002"/>
    <w:rsid w:val="0054346A"/>
    <w:rsid w:val="00544225"/>
    <w:rsid w:val="00545194"/>
    <w:rsid w:val="005457FF"/>
    <w:rsid w:val="00545B59"/>
    <w:rsid w:val="00545EF4"/>
    <w:rsid w:val="00546D8C"/>
    <w:rsid w:val="005473E2"/>
    <w:rsid w:val="00547970"/>
    <w:rsid w:val="00547A5C"/>
    <w:rsid w:val="005510C8"/>
    <w:rsid w:val="005513A1"/>
    <w:rsid w:val="0055178F"/>
    <w:rsid w:val="005519DA"/>
    <w:rsid w:val="00556092"/>
    <w:rsid w:val="00556273"/>
    <w:rsid w:val="00557E6C"/>
    <w:rsid w:val="005611A8"/>
    <w:rsid w:val="00561A8A"/>
    <w:rsid w:val="00561D10"/>
    <w:rsid w:val="0056256E"/>
    <w:rsid w:val="0056463D"/>
    <w:rsid w:val="00564833"/>
    <w:rsid w:val="00565734"/>
    <w:rsid w:val="00565CDE"/>
    <w:rsid w:val="00566BC1"/>
    <w:rsid w:val="00566D3B"/>
    <w:rsid w:val="005721F7"/>
    <w:rsid w:val="00573A0F"/>
    <w:rsid w:val="00575C2D"/>
    <w:rsid w:val="00576320"/>
    <w:rsid w:val="00576845"/>
    <w:rsid w:val="00576FD5"/>
    <w:rsid w:val="00577EC9"/>
    <w:rsid w:val="005800B3"/>
    <w:rsid w:val="00580AF3"/>
    <w:rsid w:val="00580D3D"/>
    <w:rsid w:val="00582BEF"/>
    <w:rsid w:val="00582C68"/>
    <w:rsid w:val="005842AF"/>
    <w:rsid w:val="00584A5F"/>
    <w:rsid w:val="0058518C"/>
    <w:rsid w:val="00585BB8"/>
    <w:rsid w:val="005865A9"/>
    <w:rsid w:val="00586B00"/>
    <w:rsid w:val="00586C28"/>
    <w:rsid w:val="0058728E"/>
    <w:rsid w:val="005873DE"/>
    <w:rsid w:val="0058758F"/>
    <w:rsid w:val="0059124B"/>
    <w:rsid w:val="00591617"/>
    <w:rsid w:val="00591A14"/>
    <w:rsid w:val="00591A60"/>
    <w:rsid w:val="005923B5"/>
    <w:rsid w:val="0059292E"/>
    <w:rsid w:val="00592C93"/>
    <w:rsid w:val="00593213"/>
    <w:rsid w:val="005936C4"/>
    <w:rsid w:val="005942CC"/>
    <w:rsid w:val="00596202"/>
    <w:rsid w:val="005968C6"/>
    <w:rsid w:val="00597694"/>
    <w:rsid w:val="005A06F2"/>
    <w:rsid w:val="005A0AAA"/>
    <w:rsid w:val="005A11F9"/>
    <w:rsid w:val="005A1EFF"/>
    <w:rsid w:val="005A1FD7"/>
    <w:rsid w:val="005A22F6"/>
    <w:rsid w:val="005A2E32"/>
    <w:rsid w:val="005A3122"/>
    <w:rsid w:val="005A394B"/>
    <w:rsid w:val="005A7AC8"/>
    <w:rsid w:val="005A7C58"/>
    <w:rsid w:val="005B0051"/>
    <w:rsid w:val="005B0A0D"/>
    <w:rsid w:val="005B10B1"/>
    <w:rsid w:val="005B1258"/>
    <w:rsid w:val="005B1A03"/>
    <w:rsid w:val="005B1D9E"/>
    <w:rsid w:val="005B1F60"/>
    <w:rsid w:val="005B3880"/>
    <w:rsid w:val="005B4434"/>
    <w:rsid w:val="005B5AB0"/>
    <w:rsid w:val="005B5D8B"/>
    <w:rsid w:val="005B6535"/>
    <w:rsid w:val="005B7A75"/>
    <w:rsid w:val="005C0379"/>
    <w:rsid w:val="005C131D"/>
    <w:rsid w:val="005C13F6"/>
    <w:rsid w:val="005C20AC"/>
    <w:rsid w:val="005C2169"/>
    <w:rsid w:val="005C28B0"/>
    <w:rsid w:val="005C341C"/>
    <w:rsid w:val="005C36A7"/>
    <w:rsid w:val="005C39AB"/>
    <w:rsid w:val="005C3B55"/>
    <w:rsid w:val="005C3BFD"/>
    <w:rsid w:val="005C3D8B"/>
    <w:rsid w:val="005C424A"/>
    <w:rsid w:val="005C563A"/>
    <w:rsid w:val="005C5906"/>
    <w:rsid w:val="005C639C"/>
    <w:rsid w:val="005C66D0"/>
    <w:rsid w:val="005C67AE"/>
    <w:rsid w:val="005C7C58"/>
    <w:rsid w:val="005C7C9C"/>
    <w:rsid w:val="005D0C52"/>
    <w:rsid w:val="005D448E"/>
    <w:rsid w:val="005D51A6"/>
    <w:rsid w:val="005D617C"/>
    <w:rsid w:val="005D64ED"/>
    <w:rsid w:val="005D6D4C"/>
    <w:rsid w:val="005D6F71"/>
    <w:rsid w:val="005D7032"/>
    <w:rsid w:val="005D706A"/>
    <w:rsid w:val="005E04C1"/>
    <w:rsid w:val="005E2E18"/>
    <w:rsid w:val="005E4318"/>
    <w:rsid w:val="005E4920"/>
    <w:rsid w:val="005E5C40"/>
    <w:rsid w:val="005E626D"/>
    <w:rsid w:val="005E6A3B"/>
    <w:rsid w:val="005E72F2"/>
    <w:rsid w:val="005E7DA8"/>
    <w:rsid w:val="005F0962"/>
    <w:rsid w:val="005F0CB6"/>
    <w:rsid w:val="005F13AB"/>
    <w:rsid w:val="005F283C"/>
    <w:rsid w:val="005F3F11"/>
    <w:rsid w:val="005F42FE"/>
    <w:rsid w:val="005F4E0D"/>
    <w:rsid w:val="005F593A"/>
    <w:rsid w:val="005F78A4"/>
    <w:rsid w:val="005F7DC5"/>
    <w:rsid w:val="00600178"/>
    <w:rsid w:val="0060078B"/>
    <w:rsid w:val="00600CA4"/>
    <w:rsid w:val="00601C15"/>
    <w:rsid w:val="00602524"/>
    <w:rsid w:val="006026F5"/>
    <w:rsid w:val="00605047"/>
    <w:rsid w:val="006057F2"/>
    <w:rsid w:val="00605EB9"/>
    <w:rsid w:val="0060602B"/>
    <w:rsid w:val="006061B1"/>
    <w:rsid w:val="006062FE"/>
    <w:rsid w:val="006063D4"/>
    <w:rsid w:val="00610089"/>
    <w:rsid w:val="00610469"/>
    <w:rsid w:val="0061102F"/>
    <w:rsid w:val="0061150D"/>
    <w:rsid w:val="006125F3"/>
    <w:rsid w:val="0061341D"/>
    <w:rsid w:val="00614AEF"/>
    <w:rsid w:val="00614E1C"/>
    <w:rsid w:val="0061664B"/>
    <w:rsid w:val="00616B1E"/>
    <w:rsid w:val="00616D8E"/>
    <w:rsid w:val="00620144"/>
    <w:rsid w:val="00620169"/>
    <w:rsid w:val="00620606"/>
    <w:rsid w:val="0062077D"/>
    <w:rsid w:val="0062255B"/>
    <w:rsid w:val="006226DF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4378"/>
    <w:rsid w:val="00634BF3"/>
    <w:rsid w:val="00634FEA"/>
    <w:rsid w:val="006350BF"/>
    <w:rsid w:val="00635998"/>
    <w:rsid w:val="00640067"/>
    <w:rsid w:val="006400F3"/>
    <w:rsid w:val="00640880"/>
    <w:rsid w:val="00641882"/>
    <w:rsid w:val="00641A63"/>
    <w:rsid w:val="00641AA6"/>
    <w:rsid w:val="00641E40"/>
    <w:rsid w:val="00642172"/>
    <w:rsid w:val="00642248"/>
    <w:rsid w:val="00642A34"/>
    <w:rsid w:val="00642FFE"/>
    <w:rsid w:val="0064323B"/>
    <w:rsid w:val="00643913"/>
    <w:rsid w:val="006441BD"/>
    <w:rsid w:val="00647ED1"/>
    <w:rsid w:val="00651063"/>
    <w:rsid w:val="00651955"/>
    <w:rsid w:val="0065294E"/>
    <w:rsid w:val="006537A0"/>
    <w:rsid w:val="00653B1D"/>
    <w:rsid w:val="00653B39"/>
    <w:rsid w:val="0065435B"/>
    <w:rsid w:val="00654D74"/>
    <w:rsid w:val="00654FDA"/>
    <w:rsid w:val="00656BF4"/>
    <w:rsid w:val="00656F8B"/>
    <w:rsid w:val="0065721B"/>
    <w:rsid w:val="00661154"/>
    <w:rsid w:val="00661FD9"/>
    <w:rsid w:val="00662643"/>
    <w:rsid w:val="0066449F"/>
    <w:rsid w:val="006644CC"/>
    <w:rsid w:val="0066460E"/>
    <w:rsid w:val="00665575"/>
    <w:rsid w:val="00666CDA"/>
    <w:rsid w:val="006675A2"/>
    <w:rsid w:val="00667EED"/>
    <w:rsid w:val="0067035E"/>
    <w:rsid w:val="00670EB2"/>
    <w:rsid w:val="0067132E"/>
    <w:rsid w:val="006719D6"/>
    <w:rsid w:val="00671D74"/>
    <w:rsid w:val="00671EFC"/>
    <w:rsid w:val="00672514"/>
    <w:rsid w:val="006735F9"/>
    <w:rsid w:val="006739D3"/>
    <w:rsid w:val="00673B19"/>
    <w:rsid w:val="006755BA"/>
    <w:rsid w:val="00675CB6"/>
    <w:rsid w:val="006764CA"/>
    <w:rsid w:val="00677637"/>
    <w:rsid w:val="0067768E"/>
    <w:rsid w:val="00677C9E"/>
    <w:rsid w:val="0068039F"/>
    <w:rsid w:val="0068137E"/>
    <w:rsid w:val="00681949"/>
    <w:rsid w:val="006825A6"/>
    <w:rsid w:val="006829E6"/>
    <w:rsid w:val="006841B5"/>
    <w:rsid w:val="00684A7A"/>
    <w:rsid w:val="00685A07"/>
    <w:rsid w:val="00687801"/>
    <w:rsid w:val="00687877"/>
    <w:rsid w:val="00687F1E"/>
    <w:rsid w:val="006900EF"/>
    <w:rsid w:val="0069045B"/>
    <w:rsid w:val="00690BC7"/>
    <w:rsid w:val="00692037"/>
    <w:rsid w:val="00695934"/>
    <w:rsid w:val="00695C87"/>
    <w:rsid w:val="006A0C1F"/>
    <w:rsid w:val="006A1B19"/>
    <w:rsid w:val="006A335A"/>
    <w:rsid w:val="006A4A63"/>
    <w:rsid w:val="006A4C3A"/>
    <w:rsid w:val="006A5277"/>
    <w:rsid w:val="006A54CA"/>
    <w:rsid w:val="006A6895"/>
    <w:rsid w:val="006A69D5"/>
    <w:rsid w:val="006A6E80"/>
    <w:rsid w:val="006B1CD2"/>
    <w:rsid w:val="006B2041"/>
    <w:rsid w:val="006B25A1"/>
    <w:rsid w:val="006B2B2B"/>
    <w:rsid w:val="006B342B"/>
    <w:rsid w:val="006B535D"/>
    <w:rsid w:val="006B64EB"/>
    <w:rsid w:val="006B72CD"/>
    <w:rsid w:val="006B78D3"/>
    <w:rsid w:val="006B7A39"/>
    <w:rsid w:val="006C0AC7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240"/>
    <w:rsid w:val="006C55D2"/>
    <w:rsid w:val="006C5B04"/>
    <w:rsid w:val="006C5DFF"/>
    <w:rsid w:val="006C6101"/>
    <w:rsid w:val="006C6216"/>
    <w:rsid w:val="006C7EEA"/>
    <w:rsid w:val="006D0194"/>
    <w:rsid w:val="006D0A55"/>
    <w:rsid w:val="006D0F53"/>
    <w:rsid w:val="006D3323"/>
    <w:rsid w:val="006D3C8E"/>
    <w:rsid w:val="006D42BA"/>
    <w:rsid w:val="006D4403"/>
    <w:rsid w:val="006D4A54"/>
    <w:rsid w:val="006D5082"/>
    <w:rsid w:val="006D52F2"/>
    <w:rsid w:val="006D5948"/>
    <w:rsid w:val="006D6238"/>
    <w:rsid w:val="006D7405"/>
    <w:rsid w:val="006D7EEC"/>
    <w:rsid w:val="006E0892"/>
    <w:rsid w:val="006E08B9"/>
    <w:rsid w:val="006E0E70"/>
    <w:rsid w:val="006E15BA"/>
    <w:rsid w:val="006E16CE"/>
    <w:rsid w:val="006E2A2B"/>
    <w:rsid w:val="006E2C2D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0E96"/>
    <w:rsid w:val="006F299A"/>
    <w:rsid w:val="006F2A14"/>
    <w:rsid w:val="006F2FE8"/>
    <w:rsid w:val="006F5AAB"/>
    <w:rsid w:val="006F65B8"/>
    <w:rsid w:val="006F716E"/>
    <w:rsid w:val="0070016A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077D7"/>
    <w:rsid w:val="00710B2D"/>
    <w:rsid w:val="00710E58"/>
    <w:rsid w:val="007145A8"/>
    <w:rsid w:val="007150DA"/>
    <w:rsid w:val="007155C9"/>
    <w:rsid w:val="00715A1B"/>
    <w:rsid w:val="00715A9A"/>
    <w:rsid w:val="00715DE7"/>
    <w:rsid w:val="00715ECC"/>
    <w:rsid w:val="00716D86"/>
    <w:rsid w:val="00717064"/>
    <w:rsid w:val="007175C6"/>
    <w:rsid w:val="007205D1"/>
    <w:rsid w:val="007229F4"/>
    <w:rsid w:val="00722FF1"/>
    <w:rsid w:val="00723D72"/>
    <w:rsid w:val="00723FC9"/>
    <w:rsid w:val="00724EA1"/>
    <w:rsid w:val="00724F00"/>
    <w:rsid w:val="00725BE2"/>
    <w:rsid w:val="0072613F"/>
    <w:rsid w:val="00726DEA"/>
    <w:rsid w:val="00730B33"/>
    <w:rsid w:val="0073237D"/>
    <w:rsid w:val="00733BA1"/>
    <w:rsid w:val="007345A8"/>
    <w:rsid w:val="00734D2A"/>
    <w:rsid w:val="00735EA8"/>
    <w:rsid w:val="00735FA0"/>
    <w:rsid w:val="007373D8"/>
    <w:rsid w:val="007421E1"/>
    <w:rsid w:val="00742215"/>
    <w:rsid w:val="00742C8D"/>
    <w:rsid w:val="0074395E"/>
    <w:rsid w:val="00744297"/>
    <w:rsid w:val="00744674"/>
    <w:rsid w:val="007453A9"/>
    <w:rsid w:val="00746578"/>
    <w:rsid w:val="00746BCB"/>
    <w:rsid w:val="00747A28"/>
    <w:rsid w:val="00747C56"/>
    <w:rsid w:val="00750161"/>
    <w:rsid w:val="00750BCB"/>
    <w:rsid w:val="00750EEA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77F"/>
    <w:rsid w:val="00755F0E"/>
    <w:rsid w:val="00757407"/>
    <w:rsid w:val="007574F4"/>
    <w:rsid w:val="00757B00"/>
    <w:rsid w:val="007604B5"/>
    <w:rsid w:val="007604D3"/>
    <w:rsid w:val="00761AD4"/>
    <w:rsid w:val="00761CD5"/>
    <w:rsid w:val="007638C4"/>
    <w:rsid w:val="00763EFF"/>
    <w:rsid w:val="00764694"/>
    <w:rsid w:val="00765AEC"/>
    <w:rsid w:val="007661CB"/>
    <w:rsid w:val="007672EC"/>
    <w:rsid w:val="00770072"/>
    <w:rsid w:val="00771D42"/>
    <w:rsid w:val="007732C4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3013"/>
    <w:rsid w:val="0078322F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3CE"/>
    <w:rsid w:val="007919CD"/>
    <w:rsid w:val="00791C36"/>
    <w:rsid w:val="0079217C"/>
    <w:rsid w:val="0079233B"/>
    <w:rsid w:val="007939AB"/>
    <w:rsid w:val="007947C0"/>
    <w:rsid w:val="00794912"/>
    <w:rsid w:val="00794CB7"/>
    <w:rsid w:val="0079534D"/>
    <w:rsid w:val="00795CC8"/>
    <w:rsid w:val="00795ED1"/>
    <w:rsid w:val="00796758"/>
    <w:rsid w:val="007974C4"/>
    <w:rsid w:val="00797693"/>
    <w:rsid w:val="007A020C"/>
    <w:rsid w:val="007A073C"/>
    <w:rsid w:val="007A0EA1"/>
    <w:rsid w:val="007A3098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730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E48"/>
    <w:rsid w:val="007C7902"/>
    <w:rsid w:val="007C7D3D"/>
    <w:rsid w:val="007C7E10"/>
    <w:rsid w:val="007C7FC3"/>
    <w:rsid w:val="007D15D8"/>
    <w:rsid w:val="007D1E4A"/>
    <w:rsid w:val="007D2554"/>
    <w:rsid w:val="007D36F5"/>
    <w:rsid w:val="007D45F2"/>
    <w:rsid w:val="007D461D"/>
    <w:rsid w:val="007D4667"/>
    <w:rsid w:val="007D47A1"/>
    <w:rsid w:val="007D542A"/>
    <w:rsid w:val="007D5AC1"/>
    <w:rsid w:val="007D5BB3"/>
    <w:rsid w:val="007D65A9"/>
    <w:rsid w:val="007D7D55"/>
    <w:rsid w:val="007D7E92"/>
    <w:rsid w:val="007E0851"/>
    <w:rsid w:val="007E0951"/>
    <w:rsid w:val="007E19AE"/>
    <w:rsid w:val="007E2F9F"/>
    <w:rsid w:val="007E3928"/>
    <w:rsid w:val="007E5112"/>
    <w:rsid w:val="007E541C"/>
    <w:rsid w:val="007E75E2"/>
    <w:rsid w:val="007F040C"/>
    <w:rsid w:val="007F0798"/>
    <w:rsid w:val="007F2123"/>
    <w:rsid w:val="007F27BE"/>
    <w:rsid w:val="007F299E"/>
    <w:rsid w:val="007F2EA7"/>
    <w:rsid w:val="007F3B8F"/>
    <w:rsid w:val="007F4455"/>
    <w:rsid w:val="007F4F7C"/>
    <w:rsid w:val="007F546E"/>
    <w:rsid w:val="007F6F7D"/>
    <w:rsid w:val="00800545"/>
    <w:rsid w:val="00800AC2"/>
    <w:rsid w:val="00800E81"/>
    <w:rsid w:val="00800FC0"/>
    <w:rsid w:val="00801081"/>
    <w:rsid w:val="00801D4B"/>
    <w:rsid w:val="00802A5E"/>
    <w:rsid w:val="00803164"/>
    <w:rsid w:val="008036D7"/>
    <w:rsid w:val="00806575"/>
    <w:rsid w:val="0080662F"/>
    <w:rsid w:val="008072B7"/>
    <w:rsid w:val="00811154"/>
    <w:rsid w:val="0081136F"/>
    <w:rsid w:val="008116F3"/>
    <w:rsid w:val="00811866"/>
    <w:rsid w:val="00811CCB"/>
    <w:rsid w:val="0081224A"/>
    <w:rsid w:val="0081244A"/>
    <w:rsid w:val="00812DED"/>
    <w:rsid w:val="00815D2E"/>
    <w:rsid w:val="008163AB"/>
    <w:rsid w:val="00817BD7"/>
    <w:rsid w:val="0082131E"/>
    <w:rsid w:val="0082201C"/>
    <w:rsid w:val="008226DC"/>
    <w:rsid w:val="008230DD"/>
    <w:rsid w:val="008236BC"/>
    <w:rsid w:val="008238F1"/>
    <w:rsid w:val="00823FAF"/>
    <w:rsid w:val="00825E68"/>
    <w:rsid w:val="00826951"/>
    <w:rsid w:val="00830180"/>
    <w:rsid w:val="00830CF5"/>
    <w:rsid w:val="00831EF8"/>
    <w:rsid w:val="008324FB"/>
    <w:rsid w:val="00832602"/>
    <w:rsid w:val="008331F6"/>
    <w:rsid w:val="00833725"/>
    <w:rsid w:val="00833F79"/>
    <w:rsid w:val="008340BB"/>
    <w:rsid w:val="00834170"/>
    <w:rsid w:val="008351C4"/>
    <w:rsid w:val="008365B8"/>
    <w:rsid w:val="00836701"/>
    <w:rsid w:val="00836FC0"/>
    <w:rsid w:val="00837100"/>
    <w:rsid w:val="008433FA"/>
    <w:rsid w:val="008434E1"/>
    <w:rsid w:val="00844908"/>
    <w:rsid w:val="008453B3"/>
    <w:rsid w:val="00845907"/>
    <w:rsid w:val="0084643C"/>
    <w:rsid w:val="0084678E"/>
    <w:rsid w:val="00846EE5"/>
    <w:rsid w:val="00847B3D"/>
    <w:rsid w:val="00847B86"/>
    <w:rsid w:val="0085187A"/>
    <w:rsid w:val="008519AC"/>
    <w:rsid w:val="00852558"/>
    <w:rsid w:val="00852E76"/>
    <w:rsid w:val="008540C6"/>
    <w:rsid w:val="008544F4"/>
    <w:rsid w:val="0085460E"/>
    <w:rsid w:val="00854B4F"/>
    <w:rsid w:val="00855B2E"/>
    <w:rsid w:val="00855C0F"/>
    <w:rsid w:val="00857A60"/>
    <w:rsid w:val="008608E6"/>
    <w:rsid w:val="008641C2"/>
    <w:rsid w:val="008648B7"/>
    <w:rsid w:val="00867539"/>
    <w:rsid w:val="008676F6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7B51"/>
    <w:rsid w:val="00877DC8"/>
    <w:rsid w:val="008809E1"/>
    <w:rsid w:val="008814E2"/>
    <w:rsid w:val="008822F3"/>
    <w:rsid w:val="008832FF"/>
    <w:rsid w:val="00884BBA"/>
    <w:rsid w:val="0088685B"/>
    <w:rsid w:val="0088784D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5D"/>
    <w:rsid w:val="00897E6E"/>
    <w:rsid w:val="008A1CA2"/>
    <w:rsid w:val="008A4342"/>
    <w:rsid w:val="008A4C4C"/>
    <w:rsid w:val="008A4D92"/>
    <w:rsid w:val="008A5A08"/>
    <w:rsid w:val="008A75B6"/>
    <w:rsid w:val="008B0D74"/>
    <w:rsid w:val="008B1142"/>
    <w:rsid w:val="008B1723"/>
    <w:rsid w:val="008B54D1"/>
    <w:rsid w:val="008B6787"/>
    <w:rsid w:val="008B69BC"/>
    <w:rsid w:val="008B7771"/>
    <w:rsid w:val="008B780E"/>
    <w:rsid w:val="008B7827"/>
    <w:rsid w:val="008B7847"/>
    <w:rsid w:val="008C196B"/>
    <w:rsid w:val="008C31B5"/>
    <w:rsid w:val="008C3F3C"/>
    <w:rsid w:val="008C4995"/>
    <w:rsid w:val="008C50FE"/>
    <w:rsid w:val="008C578A"/>
    <w:rsid w:val="008C5A29"/>
    <w:rsid w:val="008C6C0A"/>
    <w:rsid w:val="008C77C7"/>
    <w:rsid w:val="008D0BD0"/>
    <w:rsid w:val="008D0DE5"/>
    <w:rsid w:val="008D1189"/>
    <w:rsid w:val="008D4B52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216"/>
    <w:rsid w:val="008E55A1"/>
    <w:rsid w:val="008E729E"/>
    <w:rsid w:val="008F00B0"/>
    <w:rsid w:val="008F0728"/>
    <w:rsid w:val="008F28A2"/>
    <w:rsid w:val="008F3C07"/>
    <w:rsid w:val="008F45FE"/>
    <w:rsid w:val="008F4825"/>
    <w:rsid w:val="008F49B9"/>
    <w:rsid w:val="008F6AA8"/>
    <w:rsid w:val="008F6E88"/>
    <w:rsid w:val="008F7023"/>
    <w:rsid w:val="008F7A8B"/>
    <w:rsid w:val="009001ED"/>
    <w:rsid w:val="009025A8"/>
    <w:rsid w:val="009028D3"/>
    <w:rsid w:val="00902FE7"/>
    <w:rsid w:val="00904670"/>
    <w:rsid w:val="009046DD"/>
    <w:rsid w:val="009068E4"/>
    <w:rsid w:val="00907C0C"/>
    <w:rsid w:val="009105E0"/>
    <w:rsid w:val="0091076A"/>
    <w:rsid w:val="00910C03"/>
    <w:rsid w:val="009129A7"/>
    <w:rsid w:val="00912FE2"/>
    <w:rsid w:val="009137FF"/>
    <w:rsid w:val="009142F8"/>
    <w:rsid w:val="009144FC"/>
    <w:rsid w:val="00914A96"/>
    <w:rsid w:val="00914AC5"/>
    <w:rsid w:val="00915150"/>
    <w:rsid w:val="009157A9"/>
    <w:rsid w:val="00916BA8"/>
    <w:rsid w:val="009209BA"/>
    <w:rsid w:val="00922744"/>
    <w:rsid w:val="00924EBC"/>
    <w:rsid w:val="009254DB"/>
    <w:rsid w:val="009260CA"/>
    <w:rsid w:val="00926AB0"/>
    <w:rsid w:val="0092708E"/>
    <w:rsid w:val="00932016"/>
    <w:rsid w:val="00932CED"/>
    <w:rsid w:val="00932D31"/>
    <w:rsid w:val="00932ED6"/>
    <w:rsid w:val="00935205"/>
    <w:rsid w:val="00935A6B"/>
    <w:rsid w:val="00935BFC"/>
    <w:rsid w:val="00936A9C"/>
    <w:rsid w:val="009370CE"/>
    <w:rsid w:val="00937AD1"/>
    <w:rsid w:val="00937DC0"/>
    <w:rsid w:val="00940AEB"/>
    <w:rsid w:val="00940B41"/>
    <w:rsid w:val="00940CEC"/>
    <w:rsid w:val="009415C3"/>
    <w:rsid w:val="00941651"/>
    <w:rsid w:val="00941EB6"/>
    <w:rsid w:val="0094204E"/>
    <w:rsid w:val="00942FC8"/>
    <w:rsid w:val="00944B48"/>
    <w:rsid w:val="009454C0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4BBE"/>
    <w:rsid w:val="00957150"/>
    <w:rsid w:val="009572F0"/>
    <w:rsid w:val="00957EFD"/>
    <w:rsid w:val="009600DE"/>
    <w:rsid w:val="0096072E"/>
    <w:rsid w:val="00962BAC"/>
    <w:rsid w:val="009637AB"/>
    <w:rsid w:val="009648B5"/>
    <w:rsid w:val="00964D04"/>
    <w:rsid w:val="00965014"/>
    <w:rsid w:val="00965084"/>
    <w:rsid w:val="00965A52"/>
    <w:rsid w:val="00965AE3"/>
    <w:rsid w:val="00965D42"/>
    <w:rsid w:val="009663D6"/>
    <w:rsid w:val="00966A51"/>
    <w:rsid w:val="00967708"/>
    <w:rsid w:val="009678BE"/>
    <w:rsid w:val="00967E1F"/>
    <w:rsid w:val="00970D23"/>
    <w:rsid w:val="00972605"/>
    <w:rsid w:val="0097456F"/>
    <w:rsid w:val="00974B02"/>
    <w:rsid w:val="00977033"/>
    <w:rsid w:val="00977208"/>
    <w:rsid w:val="00977475"/>
    <w:rsid w:val="00980AB6"/>
    <w:rsid w:val="00980D62"/>
    <w:rsid w:val="00982EB6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5F53"/>
    <w:rsid w:val="009963FB"/>
    <w:rsid w:val="0099686F"/>
    <w:rsid w:val="00996EB6"/>
    <w:rsid w:val="009A044D"/>
    <w:rsid w:val="009A0957"/>
    <w:rsid w:val="009A0DB5"/>
    <w:rsid w:val="009A2D30"/>
    <w:rsid w:val="009A5197"/>
    <w:rsid w:val="009A66CF"/>
    <w:rsid w:val="009A7873"/>
    <w:rsid w:val="009A7AB9"/>
    <w:rsid w:val="009A7D58"/>
    <w:rsid w:val="009B058E"/>
    <w:rsid w:val="009B163D"/>
    <w:rsid w:val="009B164D"/>
    <w:rsid w:val="009B1CA1"/>
    <w:rsid w:val="009B2529"/>
    <w:rsid w:val="009B3673"/>
    <w:rsid w:val="009B3C4E"/>
    <w:rsid w:val="009B4E41"/>
    <w:rsid w:val="009B53A9"/>
    <w:rsid w:val="009B53B9"/>
    <w:rsid w:val="009B67B0"/>
    <w:rsid w:val="009B7785"/>
    <w:rsid w:val="009C0145"/>
    <w:rsid w:val="009C03F5"/>
    <w:rsid w:val="009C0D05"/>
    <w:rsid w:val="009C3365"/>
    <w:rsid w:val="009C3C1D"/>
    <w:rsid w:val="009C3CE8"/>
    <w:rsid w:val="009C5A32"/>
    <w:rsid w:val="009C69CB"/>
    <w:rsid w:val="009C6A0F"/>
    <w:rsid w:val="009D00CA"/>
    <w:rsid w:val="009D0322"/>
    <w:rsid w:val="009D0373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2B6A"/>
    <w:rsid w:val="009E3E3B"/>
    <w:rsid w:val="009E4B99"/>
    <w:rsid w:val="009E61C8"/>
    <w:rsid w:val="009E74DE"/>
    <w:rsid w:val="009F0D2E"/>
    <w:rsid w:val="009F1322"/>
    <w:rsid w:val="009F18A1"/>
    <w:rsid w:val="009F1F3B"/>
    <w:rsid w:val="009F2312"/>
    <w:rsid w:val="009F3A88"/>
    <w:rsid w:val="009F5DFE"/>
    <w:rsid w:val="009F7AD2"/>
    <w:rsid w:val="00A00B92"/>
    <w:rsid w:val="00A00B9B"/>
    <w:rsid w:val="00A03AB0"/>
    <w:rsid w:val="00A04023"/>
    <w:rsid w:val="00A062F2"/>
    <w:rsid w:val="00A0638B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16F54"/>
    <w:rsid w:val="00A20B93"/>
    <w:rsid w:val="00A21329"/>
    <w:rsid w:val="00A21E84"/>
    <w:rsid w:val="00A222F5"/>
    <w:rsid w:val="00A245E9"/>
    <w:rsid w:val="00A24EAB"/>
    <w:rsid w:val="00A25BCB"/>
    <w:rsid w:val="00A25DB8"/>
    <w:rsid w:val="00A26DBD"/>
    <w:rsid w:val="00A26F58"/>
    <w:rsid w:val="00A27366"/>
    <w:rsid w:val="00A30B22"/>
    <w:rsid w:val="00A31716"/>
    <w:rsid w:val="00A338AB"/>
    <w:rsid w:val="00A34966"/>
    <w:rsid w:val="00A34AA0"/>
    <w:rsid w:val="00A358CE"/>
    <w:rsid w:val="00A35ADC"/>
    <w:rsid w:val="00A35AEB"/>
    <w:rsid w:val="00A35F3A"/>
    <w:rsid w:val="00A37C5D"/>
    <w:rsid w:val="00A40A68"/>
    <w:rsid w:val="00A41EBA"/>
    <w:rsid w:val="00A41F78"/>
    <w:rsid w:val="00A4544D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5B08"/>
    <w:rsid w:val="00A56059"/>
    <w:rsid w:val="00A56ADD"/>
    <w:rsid w:val="00A56B63"/>
    <w:rsid w:val="00A57B41"/>
    <w:rsid w:val="00A634FF"/>
    <w:rsid w:val="00A638C1"/>
    <w:rsid w:val="00A63C8D"/>
    <w:rsid w:val="00A65669"/>
    <w:rsid w:val="00A65A34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5D6"/>
    <w:rsid w:val="00A74C8A"/>
    <w:rsid w:val="00A75151"/>
    <w:rsid w:val="00A761A8"/>
    <w:rsid w:val="00A775BE"/>
    <w:rsid w:val="00A80229"/>
    <w:rsid w:val="00A80536"/>
    <w:rsid w:val="00A808A8"/>
    <w:rsid w:val="00A8147B"/>
    <w:rsid w:val="00A83499"/>
    <w:rsid w:val="00A84029"/>
    <w:rsid w:val="00A84270"/>
    <w:rsid w:val="00A85AF7"/>
    <w:rsid w:val="00A868DE"/>
    <w:rsid w:val="00A8739A"/>
    <w:rsid w:val="00A90D9E"/>
    <w:rsid w:val="00A91BB2"/>
    <w:rsid w:val="00A91DCF"/>
    <w:rsid w:val="00A92660"/>
    <w:rsid w:val="00A92718"/>
    <w:rsid w:val="00A95249"/>
    <w:rsid w:val="00A95A6B"/>
    <w:rsid w:val="00A96849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09D3"/>
    <w:rsid w:val="00AB1123"/>
    <w:rsid w:val="00AB2C90"/>
    <w:rsid w:val="00AB36EC"/>
    <w:rsid w:val="00AB3E5E"/>
    <w:rsid w:val="00AB42BE"/>
    <w:rsid w:val="00AB4E36"/>
    <w:rsid w:val="00AB6598"/>
    <w:rsid w:val="00AB6B3C"/>
    <w:rsid w:val="00AB7643"/>
    <w:rsid w:val="00AB77C6"/>
    <w:rsid w:val="00AB7C1E"/>
    <w:rsid w:val="00AC02BE"/>
    <w:rsid w:val="00AC0308"/>
    <w:rsid w:val="00AC03D7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1E89"/>
    <w:rsid w:val="00AE375F"/>
    <w:rsid w:val="00AE420D"/>
    <w:rsid w:val="00AE5766"/>
    <w:rsid w:val="00AE58FD"/>
    <w:rsid w:val="00AE6851"/>
    <w:rsid w:val="00AE7DF8"/>
    <w:rsid w:val="00AF0B54"/>
    <w:rsid w:val="00AF0D6D"/>
    <w:rsid w:val="00AF17A9"/>
    <w:rsid w:val="00AF1FF9"/>
    <w:rsid w:val="00AF2A03"/>
    <w:rsid w:val="00AF37B2"/>
    <w:rsid w:val="00AF3DE4"/>
    <w:rsid w:val="00AF4178"/>
    <w:rsid w:val="00AF4859"/>
    <w:rsid w:val="00AF74B4"/>
    <w:rsid w:val="00B001EF"/>
    <w:rsid w:val="00B00DE3"/>
    <w:rsid w:val="00B03EE5"/>
    <w:rsid w:val="00B04879"/>
    <w:rsid w:val="00B0569E"/>
    <w:rsid w:val="00B05706"/>
    <w:rsid w:val="00B0629A"/>
    <w:rsid w:val="00B06707"/>
    <w:rsid w:val="00B06834"/>
    <w:rsid w:val="00B06A00"/>
    <w:rsid w:val="00B06C04"/>
    <w:rsid w:val="00B106D2"/>
    <w:rsid w:val="00B10E6A"/>
    <w:rsid w:val="00B11D06"/>
    <w:rsid w:val="00B11EA9"/>
    <w:rsid w:val="00B124CF"/>
    <w:rsid w:val="00B1252F"/>
    <w:rsid w:val="00B13039"/>
    <w:rsid w:val="00B13BC0"/>
    <w:rsid w:val="00B13F6D"/>
    <w:rsid w:val="00B14E36"/>
    <w:rsid w:val="00B14FEB"/>
    <w:rsid w:val="00B15747"/>
    <w:rsid w:val="00B15B77"/>
    <w:rsid w:val="00B163D3"/>
    <w:rsid w:val="00B16A35"/>
    <w:rsid w:val="00B16C76"/>
    <w:rsid w:val="00B16DE7"/>
    <w:rsid w:val="00B17A94"/>
    <w:rsid w:val="00B2058B"/>
    <w:rsid w:val="00B20605"/>
    <w:rsid w:val="00B22CC1"/>
    <w:rsid w:val="00B2336F"/>
    <w:rsid w:val="00B23904"/>
    <w:rsid w:val="00B23EB7"/>
    <w:rsid w:val="00B24A95"/>
    <w:rsid w:val="00B24E39"/>
    <w:rsid w:val="00B25C6D"/>
    <w:rsid w:val="00B26D0C"/>
    <w:rsid w:val="00B27656"/>
    <w:rsid w:val="00B27A0A"/>
    <w:rsid w:val="00B27D31"/>
    <w:rsid w:val="00B33F83"/>
    <w:rsid w:val="00B34430"/>
    <w:rsid w:val="00B34A68"/>
    <w:rsid w:val="00B34DDA"/>
    <w:rsid w:val="00B35E56"/>
    <w:rsid w:val="00B36FB4"/>
    <w:rsid w:val="00B377DA"/>
    <w:rsid w:val="00B40634"/>
    <w:rsid w:val="00B40D45"/>
    <w:rsid w:val="00B41792"/>
    <w:rsid w:val="00B430D7"/>
    <w:rsid w:val="00B43466"/>
    <w:rsid w:val="00B439BE"/>
    <w:rsid w:val="00B440B6"/>
    <w:rsid w:val="00B44A70"/>
    <w:rsid w:val="00B44F62"/>
    <w:rsid w:val="00B45DE3"/>
    <w:rsid w:val="00B46951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7275"/>
    <w:rsid w:val="00B57510"/>
    <w:rsid w:val="00B60088"/>
    <w:rsid w:val="00B6192E"/>
    <w:rsid w:val="00B626BC"/>
    <w:rsid w:val="00B65E23"/>
    <w:rsid w:val="00B660B5"/>
    <w:rsid w:val="00B6620E"/>
    <w:rsid w:val="00B6681A"/>
    <w:rsid w:val="00B703FE"/>
    <w:rsid w:val="00B70414"/>
    <w:rsid w:val="00B70B09"/>
    <w:rsid w:val="00B71310"/>
    <w:rsid w:val="00B71D2D"/>
    <w:rsid w:val="00B72B1E"/>
    <w:rsid w:val="00B73E21"/>
    <w:rsid w:val="00B74414"/>
    <w:rsid w:val="00B74A93"/>
    <w:rsid w:val="00B74E82"/>
    <w:rsid w:val="00B766E3"/>
    <w:rsid w:val="00B77213"/>
    <w:rsid w:val="00B77219"/>
    <w:rsid w:val="00B80D59"/>
    <w:rsid w:val="00B828C5"/>
    <w:rsid w:val="00B82F2C"/>
    <w:rsid w:val="00B8316D"/>
    <w:rsid w:val="00B846E0"/>
    <w:rsid w:val="00B850D2"/>
    <w:rsid w:val="00B85F5F"/>
    <w:rsid w:val="00B86B25"/>
    <w:rsid w:val="00B86BA9"/>
    <w:rsid w:val="00B86F7E"/>
    <w:rsid w:val="00B8756B"/>
    <w:rsid w:val="00B876B7"/>
    <w:rsid w:val="00B87F22"/>
    <w:rsid w:val="00B90825"/>
    <w:rsid w:val="00B92451"/>
    <w:rsid w:val="00B931CD"/>
    <w:rsid w:val="00B934D7"/>
    <w:rsid w:val="00B94146"/>
    <w:rsid w:val="00B95199"/>
    <w:rsid w:val="00B9591C"/>
    <w:rsid w:val="00B95EE5"/>
    <w:rsid w:val="00B96124"/>
    <w:rsid w:val="00B96397"/>
    <w:rsid w:val="00B965F1"/>
    <w:rsid w:val="00B96D5A"/>
    <w:rsid w:val="00B97880"/>
    <w:rsid w:val="00B979BF"/>
    <w:rsid w:val="00BA0122"/>
    <w:rsid w:val="00BA0C2B"/>
    <w:rsid w:val="00BA190B"/>
    <w:rsid w:val="00BA2289"/>
    <w:rsid w:val="00BA3EBE"/>
    <w:rsid w:val="00BA42E7"/>
    <w:rsid w:val="00BA4ABD"/>
    <w:rsid w:val="00BA55EC"/>
    <w:rsid w:val="00BA69B2"/>
    <w:rsid w:val="00BA7755"/>
    <w:rsid w:val="00BA7D89"/>
    <w:rsid w:val="00BB0055"/>
    <w:rsid w:val="00BB0467"/>
    <w:rsid w:val="00BB0585"/>
    <w:rsid w:val="00BB0ECD"/>
    <w:rsid w:val="00BB21BD"/>
    <w:rsid w:val="00BB2210"/>
    <w:rsid w:val="00BB23BA"/>
    <w:rsid w:val="00BB3097"/>
    <w:rsid w:val="00BB31CC"/>
    <w:rsid w:val="00BB3A28"/>
    <w:rsid w:val="00BB3A64"/>
    <w:rsid w:val="00BB50F4"/>
    <w:rsid w:val="00BB65D1"/>
    <w:rsid w:val="00BB6A06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5B3A"/>
    <w:rsid w:val="00BC619F"/>
    <w:rsid w:val="00BD161B"/>
    <w:rsid w:val="00BD1D8D"/>
    <w:rsid w:val="00BD2580"/>
    <w:rsid w:val="00BD2BBD"/>
    <w:rsid w:val="00BD2DE5"/>
    <w:rsid w:val="00BD3991"/>
    <w:rsid w:val="00BD4341"/>
    <w:rsid w:val="00BD4385"/>
    <w:rsid w:val="00BD4A1A"/>
    <w:rsid w:val="00BD4B36"/>
    <w:rsid w:val="00BD5A5B"/>
    <w:rsid w:val="00BD5B69"/>
    <w:rsid w:val="00BE0343"/>
    <w:rsid w:val="00BE3722"/>
    <w:rsid w:val="00BE3A4F"/>
    <w:rsid w:val="00BE459E"/>
    <w:rsid w:val="00BE4628"/>
    <w:rsid w:val="00BE49DD"/>
    <w:rsid w:val="00BE5425"/>
    <w:rsid w:val="00BE5984"/>
    <w:rsid w:val="00BE5D86"/>
    <w:rsid w:val="00BE6BEF"/>
    <w:rsid w:val="00BE6DEE"/>
    <w:rsid w:val="00BE74BC"/>
    <w:rsid w:val="00BE7A85"/>
    <w:rsid w:val="00BE7E27"/>
    <w:rsid w:val="00BF12A2"/>
    <w:rsid w:val="00BF1DAB"/>
    <w:rsid w:val="00BF21FB"/>
    <w:rsid w:val="00BF2F4D"/>
    <w:rsid w:val="00BF313B"/>
    <w:rsid w:val="00BF4DB6"/>
    <w:rsid w:val="00BF5CD8"/>
    <w:rsid w:val="00C00EEA"/>
    <w:rsid w:val="00C0152C"/>
    <w:rsid w:val="00C01943"/>
    <w:rsid w:val="00C01EEE"/>
    <w:rsid w:val="00C02D49"/>
    <w:rsid w:val="00C02F47"/>
    <w:rsid w:val="00C0441E"/>
    <w:rsid w:val="00C04D51"/>
    <w:rsid w:val="00C04E57"/>
    <w:rsid w:val="00C051C4"/>
    <w:rsid w:val="00C06A29"/>
    <w:rsid w:val="00C06A90"/>
    <w:rsid w:val="00C07091"/>
    <w:rsid w:val="00C0794C"/>
    <w:rsid w:val="00C1031F"/>
    <w:rsid w:val="00C12B79"/>
    <w:rsid w:val="00C1428A"/>
    <w:rsid w:val="00C14319"/>
    <w:rsid w:val="00C14384"/>
    <w:rsid w:val="00C144D0"/>
    <w:rsid w:val="00C154A8"/>
    <w:rsid w:val="00C15B2F"/>
    <w:rsid w:val="00C167CE"/>
    <w:rsid w:val="00C16FC1"/>
    <w:rsid w:val="00C20121"/>
    <w:rsid w:val="00C216FF"/>
    <w:rsid w:val="00C21D9A"/>
    <w:rsid w:val="00C22002"/>
    <w:rsid w:val="00C22CE6"/>
    <w:rsid w:val="00C2331B"/>
    <w:rsid w:val="00C23B1D"/>
    <w:rsid w:val="00C23FC4"/>
    <w:rsid w:val="00C24F42"/>
    <w:rsid w:val="00C24FA3"/>
    <w:rsid w:val="00C25934"/>
    <w:rsid w:val="00C2659B"/>
    <w:rsid w:val="00C26E12"/>
    <w:rsid w:val="00C272D8"/>
    <w:rsid w:val="00C27796"/>
    <w:rsid w:val="00C3161C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377F5"/>
    <w:rsid w:val="00C37A80"/>
    <w:rsid w:val="00C4084C"/>
    <w:rsid w:val="00C41441"/>
    <w:rsid w:val="00C42530"/>
    <w:rsid w:val="00C43D9B"/>
    <w:rsid w:val="00C45786"/>
    <w:rsid w:val="00C462BE"/>
    <w:rsid w:val="00C46397"/>
    <w:rsid w:val="00C4786B"/>
    <w:rsid w:val="00C47C0C"/>
    <w:rsid w:val="00C50259"/>
    <w:rsid w:val="00C50620"/>
    <w:rsid w:val="00C508B3"/>
    <w:rsid w:val="00C514BB"/>
    <w:rsid w:val="00C51B7E"/>
    <w:rsid w:val="00C51D51"/>
    <w:rsid w:val="00C52537"/>
    <w:rsid w:val="00C52B0A"/>
    <w:rsid w:val="00C52CC7"/>
    <w:rsid w:val="00C53DB3"/>
    <w:rsid w:val="00C54AED"/>
    <w:rsid w:val="00C5517A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702B5"/>
    <w:rsid w:val="00C70B04"/>
    <w:rsid w:val="00C71D6A"/>
    <w:rsid w:val="00C72682"/>
    <w:rsid w:val="00C73389"/>
    <w:rsid w:val="00C73FD9"/>
    <w:rsid w:val="00C74676"/>
    <w:rsid w:val="00C74762"/>
    <w:rsid w:val="00C74BE2"/>
    <w:rsid w:val="00C7529A"/>
    <w:rsid w:val="00C770D2"/>
    <w:rsid w:val="00C77542"/>
    <w:rsid w:val="00C80B00"/>
    <w:rsid w:val="00C81409"/>
    <w:rsid w:val="00C81BA9"/>
    <w:rsid w:val="00C832A6"/>
    <w:rsid w:val="00C83A1A"/>
    <w:rsid w:val="00C83AFF"/>
    <w:rsid w:val="00C83F77"/>
    <w:rsid w:val="00C8423E"/>
    <w:rsid w:val="00C8508B"/>
    <w:rsid w:val="00C8676F"/>
    <w:rsid w:val="00C90AA2"/>
    <w:rsid w:val="00C90C36"/>
    <w:rsid w:val="00C91E57"/>
    <w:rsid w:val="00C9213B"/>
    <w:rsid w:val="00C92518"/>
    <w:rsid w:val="00C92A58"/>
    <w:rsid w:val="00C92E4F"/>
    <w:rsid w:val="00C934F1"/>
    <w:rsid w:val="00C93CF9"/>
    <w:rsid w:val="00C93E6F"/>
    <w:rsid w:val="00C94248"/>
    <w:rsid w:val="00C944FF"/>
    <w:rsid w:val="00C94508"/>
    <w:rsid w:val="00C9484A"/>
    <w:rsid w:val="00C95A5A"/>
    <w:rsid w:val="00C965C4"/>
    <w:rsid w:val="00C96A99"/>
    <w:rsid w:val="00C97347"/>
    <w:rsid w:val="00C977CB"/>
    <w:rsid w:val="00C977D0"/>
    <w:rsid w:val="00C97837"/>
    <w:rsid w:val="00CA05BF"/>
    <w:rsid w:val="00CA0DC0"/>
    <w:rsid w:val="00CA0DD3"/>
    <w:rsid w:val="00CA2038"/>
    <w:rsid w:val="00CA2B7D"/>
    <w:rsid w:val="00CA3218"/>
    <w:rsid w:val="00CA6C7B"/>
    <w:rsid w:val="00CB1238"/>
    <w:rsid w:val="00CB1447"/>
    <w:rsid w:val="00CB2F33"/>
    <w:rsid w:val="00CB389E"/>
    <w:rsid w:val="00CB55E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14DD"/>
    <w:rsid w:val="00CC1504"/>
    <w:rsid w:val="00CC2A30"/>
    <w:rsid w:val="00CC2B37"/>
    <w:rsid w:val="00CC2FCC"/>
    <w:rsid w:val="00CC37FF"/>
    <w:rsid w:val="00CC44C8"/>
    <w:rsid w:val="00CC4585"/>
    <w:rsid w:val="00CC6A0A"/>
    <w:rsid w:val="00CC7863"/>
    <w:rsid w:val="00CC7A13"/>
    <w:rsid w:val="00CD040B"/>
    <w:rsid w:val="00CD0B96"/>
    <w:rsid w:val="00CD183A"/>
    <w:rsid w:val="00CD1ADC"/>
    <w:rsid w:val="00CD2903"/>
    <w:rsid w:val="00CD29D2"/>
    <w:rsid w:val="00CD4053"/>
    <w:rsid w:val="00CD4BD0"/>
    <w:rsid w:val="00CD63C2"/>
    <w:rsid w:val="00CD63DF"/>
    <w:rsid w:val="00CD64E4"/>
    <w:rsid w:val="00CD68D0"/>
    <w:rsid w:val="00CE04BA"/>
    <w:rsid w:val="00CE1A42"/>
    <w:rsid w:val="00CE1C1D"/>
    <w:rsid w:val="00CE2690"/>
    <w:rsid w:val="00CE284D"/>
    <w:rsid w:val="00CE2DBE"/>
    <w:rsid w:val="00CE331B"/>
    <w:rsid w:val="00CE371F"/>
    <w:rsid w:val="00CE49CE"/>
    <w:rsid w:val="00CE4A2C"/>
    <w:rsid w:val="00CE4E67"/>
    <w:rsid w:val="00CE534F"/>
    <w:rsid w:val="00CE567A"/>
    <w:rsid w:val="00CE5D42"/>
    <w:rsid w:val="00CE66C4"/>
    <w:rsid w:val="00CE7B7C"/>
    <w:rsid w:val="00CF02D8"/>
    <w:rsid w:val="00CF0354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58A5"/>
    <w:rsid w:val="00CF636A"/>
    <w:rsid w:val="00CF67B2"/>
    <w:rsid w:val="00D00F2D"/>
    <w:rsid w:val="00D0147E"/>
    <w:rsid w:val="00D0186E"/>
    <w:rsid w:val="00D02453"/>
    <w:rsid w:val="00D02763"/>
    <w:rsid w:val="00D0385A"/>
    <w:rsid w:val="00D0470A"/>
    <w:rsid w:val="00D047FA"/>
    <w:rsid w:val="00D05FEB"/>
    <w:rsid w:val="00D06098"/>
    <w:rsid w:val="00D06680"/>
    <w:rsid w:val="00D079A4"/>
    <w:rsid w:val="00D07B5D"/>
    <w:rsid w:val="00D07DBE"/>
    <w:rsid w:val="00D12584"/>
    <w:rsid w:val="00D127B8"/>
    <w:rsid w:val="00D12E67"/>
    <w:rsid w:val="00D12F11"/>
    <w:rsid w:val="00D1340B"/>
    <w:rsid w:val="00D13C75"/>
    <w:rsid w:val="00D145B0"/>
    <w:rsid w:val="00D14938"/>
    <w:rsid w:val="00D16921"/>
    <w:rsid w:val="00D16BD7"/>
    <w:rsid w:val="00D16C8F"/>
    <w:rsid w:val="00D179A9"/>
    <w:rsid w:val="00D20449"/>
    <w:rsid w:val="00D2183B"/>
    <w:rsid w:val="00D2252C"/>
    <w:rsid w:val="00D234F1"/>
    <w:rsid w:val="00D25A82"/>
    <w:rsid w:val="00D25B02"/>
    <w:rsid w:val="00D25FA1"/>
    <w:rsid w:val="00D2641C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0942"/>
    <w:rsid w:val="00D419AA"/>
    <w:rsid w:val="00D42569"/>
    <w:rsid w:val="00D42797"/>
    <w:rsid w:val="00D429F4"/>
    <w:rsid w:val="00D42F62"/>
    <w:rsid w:val="00D43D1C"/>
    <w:rsid w:val="00D44474"/>
    <w:rsid w:val="00D444F8"/>
    <w:rsid w:val="00D45B68"/>
    <w:rsid w:val="00D45D27"/>
    <w:rsid w:val="00D45FF9"/>
    <w:rsid w:val="00D4751B"/>
    <w:rsid w:val="00D478BB"/>
    <w:rsid w:val="00D509E0"/>
    <w:rsid w:val="00D50D59"/>
    <w:rsid w:val="00D5201A"/>
    <w:rsid w:val="00D52787"/>
    <w:rsid w:val="00D52A47"/>
    <w:rsid w:val="00D53E41"/>
    <w:rsid w:val="00D54F8B"/>
    <w:rsid w:val="00D559B7"/>
    <w:rsid w:val="00D55B67"/>
    <w:rsid w:val="00D56CDA"/>
    <w:rsid w:val="00D60413"/>
    <w:rsid w:val="00D60DD2"/>
    <w:rsid w:val="00D61A9D"/>
    <w:rsid w:val="00D62512"/>
    <w:rsid w:val="00D637E7"/>
    <w:rsid w:val="00D63AA0"/>
    <w:rsid w:val="00D63C25"/>
    <w:rsid w:val="00D64354"/>
    <w:rsid w:val="00D64C64"/>
    <w:rsid w:val="00D65676"/>
    <w:rsid w:val="00D664F7"/>
    <w:rsid w:val="00D66763"/>
    <w:rsid w:val="00D67508"/>
    <w:rsid w:val="00D67881"/>
    <w:rsid w:val="00D71129"/>
    <w:rsid w:val="00D71268"/>
    <w:rsid w:val="00D713DE"/>
    <w:rsid w:val="00D72846"/>
    <w:rsid w:val="00D728E7"/>
    <w:rsid w:val="00D73481"/>
    <w:rsid w:val="00D74FF2"/>
    <w:rsid w:val="00D759EA"/>
    <w:rsid w:val="00D75BC4"/>
    <w:rsid w:val="00D76086"/>
    <w:rsid w:val="00D76220"/>
    <w:rsid w:val="00D76B8B"/>
    <w:rsid w:val="00D76D40"/>
    <w:rsid w:val="00D77C96"/>
    <w:rsid w:val="00D81122"/>
    <w:rsid w:val="00D8223A"/>
    <w:rsid w:val="00D823F7"/>
    <w:rsid w:val="00D829FC"/>
    <w:rsid w:val="00D84FC4"/>
    <w:rsid w:val="00D85833"/>
    <w:rsid w:val="00D862F0"/>
    <w:rsid w:val="00D8636E"/>
    <w:rsid w:val="00D863C4"/>
    <w:rsid w:val="00D86D0B"/>
    <w:rsid w:val="00D86F37"/>
    <w:rsid w:val="00D879F4"/>
    <w:rsid w:val="00D911C0"/>
    <w:rsid w:val="00D92201"/>
    <w:rsid w:val="00D92D6F"/>
    <w:rsid w:val="00D92F1B"/>
    <w:rsid w:val="00D9341E"/>
    <w:rsid w:val="00D9386B"/>
    <w:rsid w:val="00D9394A"/>
    <w:rsid w:val="00D93B6A"/>
    <w:rsid w:val="00D93D6B"/>
    <w:rsid w:val="00D9539C"/>
    <w:rsid w:val="00D95E0B"/>
    <w:rsid w:val="00D96049"/>
    <w:rsid w:val="00D96A6E"/>
    <w:rsid w:val="00D96C1F"/>
    <w:rsid w:val="00D96D76"/>
    <w:rsid w:val="00DA3757"/>
    <w:rsid w:val="00DA3B29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20D5"/>
    <w:rsid w:val="00DB2DB7"/>
    <w:rsid w:val="00DB40E1"/>
    <w:rsid w:val="00DB51D5"/>
    <w:rsid w:val="00DB672C"/>
    <w:rsid w:val="00DB6DC2"/>
    <w:rsid w:val="00DB71FE"/>
    <w:rsid w:val="00DC071E"/>
    <w:rsid w:val="00DC1966"/>
    <w:rsid w:val="00DC2230"/>
    <w:rsid w:val="00DC23D2"/>
    <w:rsid w:val="00DC27B8"/>
    <w:rsid w:val="00DC2FAC"/>
    <w:rsid w:val="00DC2FF9"/>
    <w:rsid w:val="00DC335A"/>
    <w:rsid w:val="00DC35FE"/>
    <w:rsid w:val="00DC5E13"/>
    <w:rsid w:val="00DC6A4B"/>
    <w:rsid w:val="00DC6B6B"/>
    <w:rsid w:val="00DD1103"/>
    <w:rsid w:val="00DD1AC1"/>
    <w:rsid w:val="00DD3041"/>
    <w:rsid w:val="00DD3CA1"/>
    <w:rsid w:val="00DD40D0"/>
    <w:rsid w:val="00DD4448"/>
    <w:rsid w:val="00DD6128"/>
    <w:rsid w:val="00DD6E95"/>
    <w:rsid w:val="00DD7A15"/>
    <w:rsid w:val="00DD7F3D"/>
    <w:rsid w:val="00DE143F"/>
    <w:rsid w:val="00DE1469"/>
    <w:rsid w:val="00DE1920"/>
    <w:rsid w:val="00DE2D64"/>
    <w:rsid w:val="00DE2E3F"/>
    <w:rsid w:val="00DE3691"/>
    <w:rsid w:val="00DE5317"/>
    <w:rsid w:val="00DE55DF"/>
    <w:rsid w:val="00DE634A"/>
    <w:rsid w:val="00DE77C8"/>
    <w:rsid w:val="00DE7AD5"/>
    <w:rsid w:val="00DF2D78"/>
    <w:rsid w:val="00DF4305"/>
    <w:rsid w:val="00DF48AA"/>
    <w:rsid w:val="00DF59E2"/>
    <w:rsid w:val="00E0050F"/>
    <w:rsid w:val="00E01A7A"/>
    <w:rsid w:val="00E01D52"/>
    <w:rsid w:val="00E030E3"/>
    <w:rsid w:val="00E031A5"/>
    <w:rsid w:val="00E036C4"/>
    <w:rsid w:val="00E0406C"/>
    <w:rsid w:val="00E044EF"/>
    <w:rsid w:val="00E0464F"/>
    <w:rsid w:val="00E0580D"/>
    <w:rsid w:val="00E059BF"/>
    <w:rsid w:val="00E07BEC"/>
    <w:rsid w:val="00E07EE9"/>
    <w:rsid w:val="00E11A73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8F3"/>
    <w:rsid w:val="00E17239"/>
    <w:rsid w:val="00E202B8"/>
    <w:rsid w:val="00E2096B"/>
    <w:rsid w:val="00E20C16"/>
    <w:rsid w:val="00E21AD1"/>
    <w:rsid w:val="00E21B32"/>
    <w:rsid w:val="00E21D28"/>
    <w:rsid w:val="00E225B4"/>
    <w:rsid w:val="00E233DF"/>
    <w:rsid w:val="00E24516"/>
    <w:rsid w:val="00E2470D"/>
    <w:rsid w:val="00E24AEA"/>
    <w:rsid w:val="00E24EAE"/>
    <w:rsid w:val="00E25147"/>
    <w:rsid w:val="00E252BB"/>
    <w:rsid w:val="00E26540"/>
    <w:rsid w:val="00E26E0E"/>
    <w:rsid w:val="00E27985"/>
    <w:rsid w:val="00E27CF8"/>
    <w:rsid w:val="00E3022F"/>
    <w:rsid w:val="00E303A2"/>
    <w:rsid w:val="00E30B5D"/>
    <w:rsid w:val="00E31821"/>
    <w:rsid w:val="00E31CCE"/>
    <w:rsid w:val="00E336E0"/>
    <w:rsid w:val="00E337B7"/>
    <w:rsid w:val="00E33EC3"/>
    <w:rsid w:val="00E36004"/>
    <w:rsid w:val="00E36613"/>
    <w:rsid w:val="00E36819"/>
    <w:rsid w:val="00E36847"/>
    <w:rsid w:val="00E377D0"/>
    <w:rsid w:val="00E378CA"/>
    <w:rsid w:val="00E40370"/>
    <w:rsid w:val="00E40638"/>
    <w:rsid w:val="00E40F07"/>
    <w:rsid w:val="00E4124A"/>
    <w:rsid w:val="00E41CBD"/>
    <w:rsid w:val="00E42539"/>
    <w:rsid w:val="00E4257F"/>
    <w:rsid w:val="00E42B33"/>
    <w:rsid w:val="00E441B1"/>
    <w:rsid w:val="00E4452D"/>
    <w:rsid w:val="00E453AF"/>
    <w:rsid w:val="00E470A2"/>
    <w:rsid w:val="00E47B84"/>
    <w:rsid w:val="00E5034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44BE"/>
    <w:rsid w:val="00E65056"/>
    <w:rsid w:val="00E65E3F"/>
    <w:rsid w:val="00E6691D"/>
    <w:rsid w:val="00E66B10"/>
    <w:rsid w:val="00E6706D"/>
    <w:rsid w:val="00E67F7B"/>
    <w:rsid w:val="00E716A2"/>
    <w:rsid w:val="00E71B50"/>
    <w:rsid w:val="00E744AE"/>
    <w:rsid w:val="00E76264"/>
    <w:rsid w:val="00E7681D"/>
    <w:rsid w:val="00E768F7"/>
    <w:rsid w:val="00E76C45"/>
    <w:rsid w:val="00E76F01"/>
    <w:rsid w:val="00E76FA9"/>
    <w:rsid w:val="00E77571"/>
    <w:rsid w:val="00E77A08"/>
    <w:rsid w:val="00E77A7B"/>
    <w:rsid w:val="00E77B9C"/>
    <w:rsid w:val="00E80C62"/>
    <w:rsid w:val="00E828E4"/>
    <w:rsid w:val="00E82E06"/>
    <w:rsid w:val="00E84734"/>
    <w:rsid w:val="00E84BF5"/>
    <w:rsid w:val="00E85284"/>
    <w:rsid w:val="00E877F3"/>
    <w:rsid w:val="00E90450"/>
    <w:rsid w:val="00E90875"/>
    <w:rsid w:val="00E9087C"/>
    <w:rsid w:val="00E90BF1"/>
    <w:rsid w:val="00E918D9"/>
    <w:rsid w:val="00E91E64"/>
    <w:rsid w:val="00E92A74"/>
    <w:rsid w:val="00E936A1"/>
    <w:rsid w:val="00E943EF"/>
    <w:rsid w:val="00E94E7B"/>
    <w:rsid w:val="00E95286"/>
    <w:rsid w:val="00E95DC9"/>
    <w:rsid w:val="00E96084"/>
    <w:rsid w:val="00E968FC"/>
    <w:rsid w:val="00E978CE"/>
    <w:rsid w:val="00E979FE"/>
    <w:rsid w:val="00EA14E1"/>
    <w:rsid w:val="00EA184F"/>
    <w:rsid w:val="00EA301F"/>
    <w:rsid w:val="00EA32AF"/>
    <w:rsid w:val="00EA39DA"/>
    <w:rsid w:val="00EA51F2"/>
    <w:rsid w:val="00EA5788"/>
    <w:rsid w:val="00EA6A0F"/>
    <w:rsid w:val="00EB0AF9"/>
    <w:rsid w:val="00EB0FA1"/>
    <w:rsid w:val="00EB1850"/>
    <w:rsid w:val="00EB2FDC"/>
    <w:rsid w:val="00EB30ED"/>
    <w:rsid w:val="00EB3634"/>
    <w:rsid w:val="00EB4F63"/>
    <w:rsid w:val="00EB5158"/>
    <w:rsid w:val="00EB5729"/>
    <w:rsid w:val="00EB5B9B"/>
    <w:rsid w:val="00EB6290"/>
    <w:rsid w:val="00EB6F64"/>
    <w:rsid w:val="00EC1B01"/>
    <w:rsid w:val="00EC1D3F"/>
    <w:rsid w:val="00EC224E"/>
    <w:rsid w:val="00EC23F4"/>
    <w:rsid w:val="00EC34AE"/>
    <w:rsid w:val="00EC39DB"/>
    <w:rsid w:val="00EC4B5A"/>
    <w:rsid w:val="00EC53E5"/>
    <w:rsid w:val="00EC5A60"/>
    <w:rsid w:val="00EC6CB7"/>
    <w:rsid w:val="00ED0FD7"/>
    <w:rsid w:val="00ED0FE0"/>
    <w:rsid w:val="00ED1854"/>
    <w:rsid w:val="00ED1C1A"/>
    <w:rsid w:val="00ED2A7E"/>
    <w:rsid w:val="00ED35C0"/>
    <w:rsid w:val="00ED4D3B"/>
    <w:rsid w:val="00ED5575"/>
    <w:rsid w:val="00ED5800"/>
    <w:rsid w:val="00ED7D0F"/>
    <w:rsid w:val="00EE084B"/>
    <w:rsid w:val="00EE2814"/>
    <w:rsid w:val="00EE374C"/>
    <w:rsid w:val="00EE37B3"/>
    <w:rsid w:val="00EE5B67"/>
    <w:rsid w:val="00EE68A3"/>
    <w:rsid w:val="00EF03CC"/>
    <w:rsid w:val="00EF38FA"/>
    <w:rsid w:val="00EF4049"/>
    <w:rsid w:val="00EF4C36"/>
    <w:rsid w:val="00EF51F2"/>
    <w:rsid w:val="00EF5C01"/>
    <w:rsid w:val="00EF6F1D"/>
    <w:rsid w:val="00F001CA"/>
    <w:rsid w:val="00F003BA"/>
    <w:rsid w:val="00F004AE"/>
    <w:rsid w:val="00F00AD1"/>
    <w:rsid w:val="00F01518"/>
    <w:rsid w:val="00F029CB"/>
    <w:rsid w:val="00F02BBC"/>
    <w:rsid w:val="00F0448C"/>
    <w:rsid w:val="00F06472"/>
    <w:rsid w:val="00F06C10"/>
    <w:rsid w:val="00F0772E"/>
    <w:rsid w:val="00F07B69"/>
    <w:rsid w:val="00F07E20"/>
    <w:rsid w:val="00F11DC2"/>
    <w:rsid w:val="00F12823"/>
    <w:rsid w:val="00F12ADE"/>
    <w:rsid w:val="00F13B2E"/>
    <w:rsid w:val="00F159D1"/>
    <w:rsid w:val="00F15D35"/>
    <w:rsid w:val="00F168AE"/>
    <w:rsid w:val="00F169F1"/>
    <w:rsid w:val="00F16EC4"/>
    <w:rsid w:val="00F17580"/>
    <w:rsid w:val="00F20DD7"/>
    <w:rsid w:val="00F21BDB"/>
    <w:rsid w:val="00F21BE5"/>
    <w:rsid w:val="00F21D20"/>
    <w:rsid w:val="00F22647"/>
    <w:rsid w:val="00F2313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5979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44D6"/>
    <w:rsid w:val="00F446EC"/>
    <w:rsid w:val="00F45651"/>
    <w:rsid w:val="00F46881"/>
    <w:rsid w:val="00F46886"/>
    <w:rsid w:val="00F4702C"/>
    <w:rsid w:val="00F47336"/>
    <w:rsid w:val="00F47AE8"/>
    <w:rsid w:val="00F500A6"/>
    <w:rsid w:val="00F54156"/>
    <w:rsid w:val="00F5434C"/>
    <w:rsid w:val="00F54D80"/>
    <w:rsid w:val="00F54E30"/>
    <w:rsid w:val="00F5584B"/>
    <w:rsid w:val="00F55957"/>
    <w:rsid w:val="00F56220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0DD0"/>
    <w:rsid w:val="00F711A3"/>
    <w:rsid w:val="00F71896"/>
    <w:rsid w:val="00F72E8D"/>
    <w:rsid w:val="00F72ECD"/>
    <w:rsid w:val="00F741D3"/>
    <w:rsid w:val="00F744A4"/>
    <w:rsid w:val="00F745EB"/>
    <w:rsid w:val="00F75186"/>
    <w:rsid w:val="00F761CA"/>
    <w:rsid w:val="00F765EE"/>
    <w:rsid w:val="00F76B6B"/>
    <w:rsid w:val="00F77931"/>
    <w:rsid w:val="00F804C5"/>
    <w:rsid w:val="00F8063A"/>
    <w:rsid w:val="00F8128C"/>
    <w:rsid w:val="00F81DE4"/>
    <w:rsid w:val="00F82B65"/>
    <w:rsid w:val="00F83230"/>
    <w:rsid w:val="00F83521"/>
    <w:rsid w:val="00F83798"/>
    <w:rsid w:val="00F83941"/>
    <w:rsid w:val="00F84698"/>
    <w:rsid w:val="00F84792"/>
    <w:rsid w:val="00F8734D"/>
    <w:rsid w:val="00F92DE6"/>
    <w:rsid w:val="00F93680"/>
    <w:rsid w:val="00F93770"/>
    <w:rsid w:val="00F94C45"/>
    <w:rsid w:val="00F94D28"/>
    <w:rsid w:val="00F94DDE"/>
    <w:rsid w:val="00F9549A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AC1"/>
    <w:rsid w:val="00FA56F9"/>
    <w:rsid w:val="00FA58A2"/>
    <w:rsid w:val="00FA5A47"/>
    <w:rsid w:val="00FA710F"/>
    <w:rsid w:val="00FB018C"/>
    <w:rsid w:val="00FB127A"/>
    <w:rsid w:val="00FB1498"/>
    <w:rsid w:val="00FB2A11"/>
    <w:rsid w:val="00FB423C"/>
    <w:rsid w:val="00FB445F"/>
    <w:rsid w:val="00FB45AC"/>
    <w:rsid w:val="00FB4A94"/>
    <w:rsid w:val="00FB534F"/>
    <w:rsid w:val="00FB6315"/>
    <w:rsid w:val="00FB7FF2"/>
    <w:rsid w:val="00FC156C"/>
    <w:rsid w:val="00FC2E80"/>
    <w:rsid w:val="00FC374E"/>
    <w:rsid w:val="00FC3BDA"/>
    <w:rsid w:val="00FC3E16"/>
    <w:rsid w:val="00FC58D6"/>
    <w:rsid w:val="00FC6338"/>
    <w:rsid w:val="00FC69D9"/>
    <w:rsid w:val="00FC7E2C"/>
    <w:rsid w:val="00FD063F"/>
    <w:rsid w:val="00FD0DAE"/>
    <w:rsid w:val="00FD15B4"/>
    <w:rsid w:val="00FD255C"/>
    <w:rsid w:val="00FD2B48"/>
    <w:rsid w:val="00FD34F3"/>
    <w:rsid w:val="00FD3940"/>
    <w:rsid w:val="00FD4BF6"/>
    <w:rsid w:val="00FD563A"/>
    <w:rsid w:val="00FD5936"/>
    <w:rsid w:val="00FD72DD"/>
    <w:rsid w:val="00FD7442"/>
    <w:rsid w:val="00FD7CF8"/>
    <w:rsid w:val="00FD7F75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55F5"/>
    <w:rsid w:val="00FE5AE8"/>
    <w:rsid w:val="00FE741F"/>
    <w:rsid w:val="00FE7EA0"/>
    <w:rsid w:val="00FF2268"/>
    <w:rsid w:val="00FF5951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17</Pages>
  <Words>3578</Words>
  <Characters>21469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24998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497</cp:revision>
  <cp:lastPrinted>2021-09-24T10:16:00Z</cp:lastPrinted>
  <dcterms:created xsi:type="dcterms:W3CDTF">2024-12-09T11:22:00Z</dcterms:created>
  <dcterms:modified xsi:type="dcterms:W3CDTF">2025-07-28T14:23:00Z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